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53179" w14:textId="7BF6F5B3" w:rsidR="00E6718A" w:rsidRDefault="00E6718A" w:rsidP="00E6718A">
      <w:pPr>
        <w:spacing w:before="120" w:after="120" w:line="240" w:lineRule="auto"/>
        <w:outlineLvl w:val="0"/>
        <w:rPr>
          <w:rFonts w:asciiTheme="minorHAnsi" w:hAnsiTheme="minorHAnsi" w:cstheme="minorHAnsi"/>
          <w:sz w:val="20"/>
        </w:rPr>
      </w:pPr>
      <w:bookmarkStart w:id="0" w:name="_Toc516738909"/>
    </w:p>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 w:name="_Ref528247246"/>
      <w:bookmarkStart w:id="2" w:name="_Toc528334785"/>
      <w:bookmarkStart w:id="3" w:name="_Toc19182899"/>
      <w:bookmarkStart w:id="4" w:name="_Toc210203361"/>
      <w:bookmarkEnd w:id="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1"/>
      <w:bookmarkEnd w:id="2"/>
      <w:bookmarkEnd w:id="3"/>
      <w:r w:rsidRPr="009C2468">
        <w:rPr>
          <w:rFonts w:cstheme="minorHAnsi"/>
          <w:sz w:val="20"/>
        </w:rPr>
        <w:t xml:space="preserve">FORMULARZ </w:t>
      </w:r>
      <w:r>
        <w:rPr>
          <w:rFonts w:cstheme="minorHAnsi"/>
          <w:sz w:val="20"/>
        </w:rPr>
        <w:t>OFERTY</w:t>
      </w:r>
      <w:bookmarkEnd w:id="4"/>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7D43141B"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CF503D">
        <w:rPr>
          <w:rFonts w:asciiTheme="minorHAnsi" w:hAnsiTheme="minorHAnsi" w:cstheme="minorHAnsi"/>
          <w:color w:val="000000" w:themeColor="text1"/>
          <w:szCs w:val="22"/>
        </w:rPr>
        <w:t>:</w:t>
      </w:r>
      <w:r w:rsidR="006F35CA" w:rsidRPr="00CF503D">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12974">
            <w:rPr>
              <w:rFonts w:asciiTheme="minorHAnsi" w:hAnsiTheme="minorHAnsi" w:cstheme="minorHAnsi"/>
              <w:b/>
              <w:color w:val="000000" w:themeColor="text1"/>
              <w:sz w:val="20"/>
            </w:rPr>
            <w:t>POST/DYS/OSK/LZA/00165/2026</w:t>
          </w:r>
        </w:sdtContent>
      </w:sdt>
      <w:r w:rsidR="00E6718A" w:rsidRPr="00CF503D">
        <w:rPr>
          <w:rFonts w:asciiTheme="minorHAnsi" w:hAnsiTheme="minorHAnsi" w:cstheme="minorHAnsi"/>
          <w:b/>
          <w:color w:val="000000" w:themeColor="text1"/>
          <w:sz w:val="20"/>
        </w:rPr>
        <w:t xml:space="preserve"> </w:t>
      </w:r>
      <w:r w:rsidRPr="00CF503D">
        <w:rPr>
          <w:rFonts w:asciiTheme="minorHAnsi" w:hAnsiTheme="minorHAnsi" w:cstheme="minorHAnsi"/>
          <w:color w:val="000000" w:themeColor="text1"/>
          <w:sz w:val="20"/>
          <w:lang w:eastAsia="pl-PL"/>
        </w:rPr>
        <w:t>prowadzonego w trybie przetargu nieograniczonego</w:t>
      </w:r>
      <w:r w:rsidR="00E6718A" w:rsidRPr="00CF503D">
        <w:rPr>
          <w:rFonts w:asciiTheme="minorHAnsi" w:hAnsiTheme="minorHAnsi" w:cstheme="minorHAnsi"/>
          <w:color w:val="000000" w:themeColor="text1"/>
          <w:sz w:val="20"/>
          <w:lang w:eastAsia="pl-PL"/>
        </w:rPr>
        <w:t xml:space="preserve"> pn. </w:t>
      </w:r>
      <w:sdt>
        <w:sdtPr>
          <w:rPr>
            <w:rFonts w:asciiTheme="minorHAnsi" w:hAnsiTheme="minorHAnsi" w:cstheme="minorHAnsi"/>
            <w:b/>
            <w:color w:val="000000" w:themeColor="text1"/>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E12974" w:rsidRPr="00E12974">
            <w:rPr>
              <w:rFonts w:asciiTheme="minorHAnsi" w:hAnsiTheme="minorHAnsi" w:cstheme="minorHAnsi"/>
              <w:b/>
              <w:color w:val="000000" w:themeColor="text1"/>
              <w:szCs w:val="22"/>
            </w:rPr>
            <w:t xml:space="preserve">Przewody </w:t>
          </w:r>
          <w:proofErr w:type="spellStart"/>
          <w:r w:rsidR="00E12974" w:rsidRPr="00E12974">
            <w:rPr>
              <w:rFonts w:asciiTheme="minorHAnsi" w:hAnsiTheme="minorHAnsi" w:cstheme="minorHAnsi"/>
              <w:b/>
              <w:color w:val="000000" w:themeColor="text1"/>
              <w:szCs w:val="22"/>
            </w:rPr>
            <w:t>nN</w:t>
          </w:r>
          <w:proofErr w:type="spellEnd"/>
          <w:r w:rsidR="00E12974" w:rsidRPr="00E12974">
            <w:rPr>
              <w:rFonts w:asciiTheme="minorHAnsi" w:hAnsiTheme="minorHAnsi" w:cstheme="minorHAnsi"/>
              <w:b/>
              <w:color w:val="000000" w:themeColor="text1"/>
              <w:szCs w:val="22"/>
            </w:rPr>
            <w:t xml:space="preserve"> i AFL-6 120; AFL-6</w:t>
          </w:r>
          <w:r w:rsidR="00E12974">
            <w:rPr>
              <w:rFonts w:asciiTheme="minorHAnsi" w:hAnsiTheme="minorHAnsi" w:cstheme="minorHAnsi"/>
              <w:b/>
              <w:color w:val="000000" w:themeColor="text1"/>
              <w:szCs w:val="22"/>
            </w:rPr>
            <w:t> </w:t>
          </w:r>
          <w:r w:rsidR="00E12974" w:rsidRPr="00E12974">
            <w:rPr>
              <w:rFonts w:asciiTheme="minorHAnsi" w:hAnsiTheme="minorHAnsi" w:cstheme="minorHAnsi"/>
              <w:b/>
              <w:color w:val="000000" w:themeColor="text1"/>
              <w:szCs w:val="22"/>
            </w:rPr>
            <w:t>240</w:t>
          </w:r>
          <w:r w:rsidR="00E12974">
            <w:rPr>
              <w:rFonts w:asciiTheme="minorHAnsi" w:hAnsiTheme="minorHAnsi" w:cstheme="minorHAnsi"/>
              <w:b/>
              <w:color w:val="000000" w:themeColor="text1"/>
              <w:szCs w:val="22"/>
            </w:rPr>
            <w:t xml:space="preserve"> </w:t>
          </w:r>
        </w:sdtContent>
      </w:sdt>
    </w:p>
    <w:p w14:paraId="367F8779" w14:textId="77777777" w:rsidR="0039799F" w:rsidRDefault="0039799F" w:rsidP="00CF503D">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E6718A">
        <w:trPr>
          <w:trHeight w:val="1608"/>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A8AFB09" w14:textId="1A40BEB9" w:rsidR="00B2356C" w:rsidRPr="00B2356C" w:rsidRDefault="00B2356C" w:rsidP="00E6718A">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2EE27F59" w14:textId="6C4A3EFE" w:rsidR="00E6718A" w:rsidRPr="008215C7" w:rsidRDefault="00E6718A" w:rsidP="00E6718A">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25895883" w:rsidR="00B2356C" w:rsidRPr="008215C7" w:rsidRDefault="00B2356C" w:rsidP="00E6718A">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CF503D">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lastRenderedPageBreak/>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785CD8C1" w:rsidR="0039799F" w:rsidRPr="00CF503D" w:rsidRDefault="0039799F" w:rsidP="0039799F">
      <w:pPr>
        <w:tabs>
          <w:tab w:val="center" w:pos="4536"/>
          <w:tab w:val="right" w:pos="9072"/>
        </w:tabs>
        <w:spacing w:line="240" w:lineRule="exact"/>
        <w:rPr>
          <w:rFonts w:asciiTheme="minorHAnsi" w:hAnsiTheme="minorHAnsi" w:cstheme="minorHAnsi"/>
          <w:color w:val="000000" w:themeColor="text1"/>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 xml:space="preserve">UDZIAŁU W </w:t>
      </w:r>
      <w:r w:rsidR="00E620B2" w:rsidRPr="008B405D">
        <w:rPr>
          <w:rFonts w:asciiTheme="minorHAnsi" w:hAnsiTheme="minorHAnsi" w:cstheme="minorHAnsi"/>
          <w:b/>
          <w:sz w:val="20"/>
        </w:rPr>
        <w:t xml:space="preserve"> NEGOCJACJACH HANDLOWYCH</w:t>
      </w:r>
      <w:r w:rsidRPr="00CF503D">
        <w:rPr>
          <w:rFonts w:asciiTheme="minorHAnsi" w:hAnsiTheme="minorHAnsi" w:cstheme="minorHAnsi"/>
          <w:b/>
          <w:color w:val="000000" w:themeColor="text1"/>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8B405D" w14:paraId="65260B96" w14:textId="77777777" w:rsidTr="0039799F">
        <w:tc>
          <w:tcPr>
            <w:tcW w:w="2694" w:type="dxa"/>
            <w:shd w:val="clear" w:color="auto" w:fill="F2F2F2" w:themeFill="background1" w:themeFillShade="F2"/>
          </w:tcPr>
          <w:p w14:paraId="01A55F67"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14:paraId="4049AAB0"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44B45FE" w14:textId="77777777" w:rsidTr="0039799F">
        <w:tc>
          <w:tcPr>
            <w:tcW w:w="2694" w:type="dxa"/>
            <w:shd w:val="clear" w:color="auto" w:fill="F2F2F2" w:themeFill="background1" w:themeFillShade="F2"/>
          </w:tcPr>
          <w:p w14:paraId="70343EFD"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14:paraId="1F6156CA"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000C76DC" w14:textId="77777777" w:rsidTr="0039799F">
        <w:tc>
          <w:tcPr>
            <w:tcW w:w="2694" w:type="dxa"/>
            <w:shd w:val="clear" w:color="auto" w:fill="F2F2F2" w:themeFill="background1" w:themeFillShade="F2"/>
          </w:tcPr>
          <w:p w14:paraId="06C90D79" w14:textId="77777777" w:rsidR="0039799F" w:rsidRPr="008B405D" w:rsidRDefault="0039799F" w:rsidP="0039799F">
            <w:pPr>
              <w:spacing w:before="100" w:line="240" w:lineRule="exact"/>
              <w:jc w:val="center"/>
              <w:rPr>
                <w:rFonts w:asciiTheme="minorHAnsi" w:hAnsiTheme="minorHAnsi" w:cstheme="minorHAnsi"/>
                <w:b/>
                <w:sz w:val="20"/>
                <w:lang w:val="de-DE"/>
              </w:rPr>
            </w:pPr>
            <w:proofErr w:type="spellStart"/>
            <w:r w:rsidRPr="008B405D">
              <w:rPr>
                <w:rFonts w:asciiTheme="minorHAnsi" w:hAnsiTheme="minorHAnsi" w:cstheme="minorHAnsi"/>
                <w:b/>
                <w:sz w:val="20"/>
                <w:lang w:val="de-DE"/>
              </w:rPr>
              <w:t>e-mail</w:t>
            </w:r>
            <w:proofErr w:type="spellEnd"/>
          </w:p>
        </w:tc>
        <w:tc>
          <w:tcPr>
            <w:tcW w:w="6520" w:type="dxa"/>
          </w:tcPr>
          <w:p w14:paraId="6A169985" w14:textId="77777777" w:rsidR="0039799F" w:rsidRPr="008B405D" w:rsidRDefault="0039799F" w:rsidP="0039799F">
            <w:pPr>
              <w:spacing w:before="100" w:line="240" w:lineRule="exact"/>
              <w:rPr>
                <w:rFonts w:asciiTheme="minorHAnsi" w:hAnsiTheme="minorHAnsi" w:cstheme="minorHAnsi"/>
                <w:sz w:val="20"/>
                <w:lang w:val="de-DE"/>
              </w:rPr>
            </w:pPr>
          </w:p>
        </w:tc>
      </w:tr>
    </w:tbl>
    <w:p w14:paraId="79388CD7" w14:textId="31F81F1B" w:rsidR="0039799F" w:rsidRPr="008B405D" w:rsidRDefault="0039799F" w:rsidP="0039799F">
      <w:pPr>
        <w:tabs>
          <w:tab w:val="center" w:pos="4536"/>
          <w:tab w:val="right" w:pos="9072"/>
        </w:tabs>
        <w:spacing w:line="240" w:lineRule="exact"/>
        <w:rPr>
          <w:rFonts w:asciiTheme="minorHAnsi" w:hAnsiTheme="minorHAnsi" w:cstheme="minorHAnsi"/>
          <w:sz w:val="20"/>
        </w:rPr>
      </w:pPr>
    </w:p>
    <w:p w14:paraId="5E6964E0" w14:textId="3A8D670C" w:rsidR="0020221D" w:rsidRPr="00CF503D"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Pr="00CF503D" w:rsidRDefault="0039799F" w:rsidP="00CF503D">
      <w:pPr>
        <w:pStyle w:val="Nagwek2"/>
        <w:widowControl w:val="0"/>
        <w:numPr>
          <w:ilvl w:val="5"/>
          <w:numId w:val="25"/>
        </w:numPr>
        <w:spacing w:before="120" w:after="120" w:line="240" w:lineRule="exact"/>
        <w:ind w:left="567" w:hanging="567"/>
        <w:rPr>
          <w:rFonts w:asciiTheme="minorHAnsi" w:hAnsiTheme="minorHAnsi" w:cstheme="minorHAnsi"/>
          <w:color w:val="000000" w:themeColor="text1"/>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6227EE0D" w14:textId="6F745829" w:rsidR="007253D3" w:rsidRPr="003D317E" w:rsidRDefault="00B2356C" w:rsidP="003D317E">
      <w:pPr>
        <w:spacing w:after="80" w:line="240" w:lineRule="exact"/>
        <w:ind w:left="-284"/>
        <w:rPr>
          <w:rFonts w:asciiTheme="minorHAnsi" w:hAnsiTheme="minorHAnsi" w:cstheme="minorHAnsi"/>
          <w:sz w:val="20"/>
        </w:rPr>
      </w:pPr>
      <w:r w:rsidRPr="00CF503D">
        <w:rPr>
          <w:rFonts w:asciiTheme="minorHAnsi" w:hAnsiTheme="minorHAnsi" w:cstheme="minorHAnsi"/>
          <w:color w:val="000000" w:themeColor="text1"/>
          <w:sz w:val="20"/>
        </w:rPr>
        <w:t>My, niżej podpisani, oferujemy, zgodnie z wymaganiami określonymi w SWZ, wykonanie przedmiotu Zakupu:</w:t>
      </w:r>
      <w:r w:rsidR="001172EB" w:rsidRPr="00CF503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E12974">
            <w:rPr>
              <w:rFonts w:asciiTheme="minorHAnsi" w:hAnsiTheme="minorHAnsi" w:cstheme="minorHAnsi"/>
              <w:b/>
              <w:color w:val="000000" w:themeColor="text1"/>
              <w:szCs w:val="22"/>
            </w:rPr>
            <w:t xml:space="preserve">Przewody </w:t>
          </w:r>
          <w:proofErr w:type="spellStart"/>
          <w:r w:rsidR="00E12974">
            <w:rPr>
              <w:rFonts w:asciiTheme="minorHAnsi" w:hAnsiTheme="minorHAnsi" w:cstheme="minorHAnsi"/>
              <w:b/>
              <w:color w:val="000000" w:themeColor="text1"/>
              <w:szCs w:val="22"/>
            </w:rPr>
            <w:t>nN</w:t>
          </w:r>
          <w:proofErr w:type="spellEnd"/>
          <w:r w:rsidR="00E12974">
            <w:rPr>
              <w:rFonts w:asciiTheme="minorHAnsi" w:hAnsiTheme="minorHAnsi" w:cstheme="minorHAnsi"/>
              <w:b/>
              <w:color w:val="000000" w:themeColor="text1"/>
              <w:szCs w:val="22"/>
            </w:rPr>
            <w:t xml:space="preserve"> i AFL-6 120; AFL-6 240 </w:t>
          </w:r>
        </w:sdtContent>
      </w:sdt>
      <w:r w:rsidR="001172EB" w:rsidRPr="00CF503D">
        <w:rPr>
          <w:rFonts w:asciiTheme="minorHAnsi" w:hAnsiTheme="minorHAnsi" w:cstheme="minorHAnsi"/>
          <w:b/>
          <w:color w:val="000000" w:themeColor="text1"/>
          <w:sz w:val="20"/>
        </w:rPr>
        <w:t xml:space="preserve"> Nr</w:t>
      </w:r>
      <w:r w:rsidR="001172EB" w:rsidRPr="00CF503D">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E12974">
            <w:rPr>
              <w:rFonts w:asciiTheme="minorHAnsi" w:hAnsiTheme="minorHAnsi" w:cstheme="minorHAnsi"/>
              <w:b/>
              <w:color w:val="000000" w:themeColor="text1"/>
              <w:sz w:val="20"/>
            </w:rPr>
            <w:t>POST/DYS/OSK/LZA/00165/2026</w:t>
          </w:r>
        </w:sdtContent>
      </w:sdt>
      <w:r w:rsidR="00E6718A" w:rsidRPr="00CF503D">
        <w:rPr>
          <w:rFonts w:asciiTheme="minorHAnsi" w:hAnsiTheme="minorHAnsi" w:cstheme="minorHAnsi"/>
          <w:b/>
          <w:color w:val="000000" w:themeColor="text1"/>
          <w:sz w:val="20"/>
        </w:rPr>
        <w:t xml:space="preserve"> </w:t>
      </w:r>
      <w:r w:rsidRPr="00CF503D">
        <w:rPr>
          <w:rFonts w:asciiTheme="minorHAnsi" w:hAnsiTheme="minorHAnsi" w:cstheme="minorHAnsi"/>
          <w:color w:val="000000" w:themeColor="text1"/>
          <w:sz w:val="20"/>
        </w:rPr>
        <w:t>za:</w:t>
      </w:r>
    </w:p>
    <w:p w14:paraId="30E44AF4" w14:textId="77777777" w:rsidR="007253D3" w:rsidRPr="00C86648" w:rsidRDefault="007253D3" w:rsidP="007253D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411C5180" w14:textId="77777777" w:rsidR="007253D3" w:rsidRPr="00C86648" w:rsidRDefault="007253D3" w:rsidP="007253D3">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2CFF8691" w14:textId="71BE8185" w:rsidR="00AB199B" w:rsidRPr="00C86648" w:rsidRDefault="007253D3" w:rsidP="003D317E">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705C7B4A" w14:textId="119FE2E9" w:rsidR="00C86648" w:rsidRPr="008B405D" w:rsidRDefault="002D31F3" w:rsidP="008B405D">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 xml:space="preserve">Ceny jednostkowe elementów zamówienia  </w:t>
      </w:r>
      <w:r w:rsidR="008B405D" w:rsidRPr="008B405D">
        <w:rPr>
          <w:rFonts w:asciiTheme="minorHAnsi" w:hAnsiTheme="minorHAnsi" w:cstheme="minorHAnsi"/>
          <w:b/>
          <w:sz w:val="20"/>
        </w:rPr>
        <w:t xml:space="preserve">znajdują się </w:t>
      </w:r>
      <w:r w:rsidRPr="008B405D">
        <w:rPr>
          <w:rFonts w:asciiTheme="minorHAnsi" w:hAnsiTheme="minorHAnsi" w:cstheme="minorHAnsi"/>
          <w:b/>
          <w:sz w:val="20"/>
        </w:rPr>
        <w:t>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14:paraId="7D4EB1AB" w14:textId="77777777" w:rsidR="0039799F" w:rsidRPr="0050155D" w:rsidRDefault="0039799F" w:rsidP="00CF503D">
      <w:pPr>
        <w:pStyle w:val="Nagwek2"/>
        <w:widowControl w:val="0"/>
        <w:numPr>
          <w:ilvl w:val="5"/>
          <w:numId w:val="25"/>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w:t>
      </w:r>
      <w:proofErr w:type="spellStart"/>
      <w:r w:rsidR="00D408A4" w:rsidRPr="00771E1F">
        <w:rPr>
          <w:rFonts w:asciiTheme="minorHAnsi" w:hAnsiTheme="minorHAnsi" w:cstheme="minorHAnsi"/>
          <w:b/>
          <w:sz w:val="20"/>
          <w:lang w:eastAsia="pl-PL"/>
        </w:rPr>
        <w:t>ppkt</w:t>
      </w:r>
      <w:proofErr w:type="spellEnd"/>
      <w:r w:rsidR="00D408A4" w:rsidRPr="00771E1F">
        <w:rPr>
          <w:rFonts w:asciiTheme="minorHAnsi" w:hAnsiTheme="minorHAnsi" w:cstheme="minorHAnsi"/>
          <w:b/>
          <w:sz w:val="20"/>
          <w:lang w:eastAsia="pl-PL"/>
        </w:rPr>
        <w:t xml:space="preserve">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lastRenderedPageBreak/>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CE6E13">
      <w:pPr>
        <w:pStyle w:val="Akapitzlist"/>
        <w:numPr>
          <w:ilvl w:val="0"/>
          <w:numId w:val="28"/>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CE6E13">
      <w:pPr>
        <w:pStyle w:val="Akapitzlist"/>
        <w:numPr>
          <w:ilvl w:val="0"/>
          <w:numId w:val="28"/>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4"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E12974"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4B901C52" w14:textId="0887EBAC" w:rsidR="0039799F" w:rsidRPr="009C2468" w:rsidRDefault="00E12974" w:rsidP="0041326F">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w:t>
      </w:r>
      <w:r w:rsidR="0041326F">
        <w:rPr>
          <w:rFonts w:asciiTheme="minorHAnsi" w:hAnsiTheme="minorHAnsi" w:cstheme="minorHAnsi"/>
          <w:sz w:val="20"/>
        </w:rPr>
        <w:t>ealizację następujących części:</w:t>
      </w:r>
    </w:p>
    <w:tbl>
      <w:tblPr>
        <w:tblW w:w="10483" w:type="dxa"/>
        <w:jc w:val="center"/>
        <w:tblCellMar>
          <w:left w:w="0" w:type="dxa"/>
          <w:right w:w="0" w:type="dxa"/>
        </w:tblCellMar>
        <w:tblLook w:val="04A0" w:firstRow="1" w:lastRow="0" w:firstColumn="1" w:lastColumn="0" w:noHBand="0" w:noVBand="1"/>
      </w:tblPr>
      <w:tblGrid>
        <w:gridCol w:w="516"/>
        <w:gridCol w:w="3443"/>
        <w:gridCol w:w="1615"/>
        <w:gridCol w:w="4909"/>
      </w:tblGrid>
      <w:tr w:rsidR="00066083" w14:paraId="45A33C54" w14:textId="77777777" w:rsidTr="00066083">
        <w:trPr>
          <w:jc w:val="center"/>
        </w:trPr>
        <w:tc>
          <w:tcPr>
            <w:tcW w:w="51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4079D35" w14:textId="77777777" w:rsidR="00066083" w:rsidRDefault="00066083">
            <w:pPr>
              <w:spacing w:line="240" w:lineRule="exact"/>
              <w:ind w:right="-284"/>
              <w:rPr>
                <w:rFonts w:asciiTheme="minorHAnsi" w:hAnsiTheme="minorHAnsi" w:cstheme="minorHAnsi"/>
                <w:sz w:val="20"/>
              </w:rPr>
            </w:pPr>
            <w:r>
              <w:rPr>
                <w:rFonts w:asciiTheme="minorHAnsi" w:hAnsiTheme="minorHAnsi" w:cstheme="minorHAnsi"/>
                <w:sz w:val="20"/>
              </w:rPr>
              <w:t>Lp.</w:t>
            </w:r>
          </w:p>
        </w:tc>
        <w:tc>
          <w:tcPr>
            <w:tcW w:w="344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326B3F3" w14:textId="77777777" w:rsidR="00066083" w:rsidRDefault="00066083">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6ED245DE" w14:textId="77777777" w:rsidR="00066083" w:rsidRDefault="00066083">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61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13CF58A0" w14:textId="77777777" w:rsidR="00066083" w:rsidRDefault="00066083">
            <w:pPr>
              <w:spacing w:line="240" w:lineRule="exact"/>
              <w:ind w:right="-284"/>
              <w:jc w:val="left"/>
              <w:rPr>
                <w:rFonts w:asciiTheme="minorHAnsi" w:hAnsiTheme="minorHAnsi" w:cstheme="minorHAnsi"/>
                <w:sz w:val="20"/>
              </w:rPr>
            </w:pPr>
          </w:p>
          <w:p w14:paraId="1487B916" w14:textId="77777777" w:rsidR="00066083" w:rsidRDefault="00066083">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5D434FE" w14:textId="77777777" w:rsidR="00066083" w:rsidRDefault="00066083">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2901D05D" w14:textId="77777777" w:rsidR="00066083" w:rsidRDefault="00066083">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066083" w14:paraId="41F73DB6" w14:textId="77777777" w:rsidTr="00066083">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4E335E" w14:textId="77777777" w:rsidR="00066083" w:rsidRDefault="00066083">
            <w:pPr>
              <w:spacing w:line="240" w:lineRule="exact"/>
              <w:ind w:right="-284"/>
              <w:jc w:val="center"/>
              <w:rPr>
                <w:rFonts w:asciiTheme="minorHAnsi" w:hAnsiTheme="minorHAnsi" w:cstheme="minorHAnsi"/>
                <w:sz w:val="20"/>
              </w:rPr>
            </w:pPr>
          </w:p>
        </w:tc>
        <w:tc>
          <w:tcPr>
            <w:tcW w:w="3443" w:type="dxa"/>
            <w:tcBorders>
              <w:top w:val="nil"/>
              <w:left w:val="nil"/>
              <w:bottom w:val="single" w:sz="8" w:space="0" w:color="auto"/>
              <w:right w:val="single" w:sz="8" w:space="0" w:color="auto"/>
            </w:tcBorders>
            <w:tcMar>
              <w:top w:w="0" w:type="dxa"/>
              <w:left w:w="108" w:type="dxa"/>
              <w:bottom w:w="0" w:type="dxa"/>
              <w:right w:w="108" w:type="dxa"/>
            </w:tcMar>
          </w:tcPr>
          <w:p w14:paraId="2D155040" w14:textId="77777777" w:rsidR="00066083" w:rsidRDefault="00066083">
            <w:pPr>
              <w:spacing w:line="240" w:lineRule="exact"/>
              <w:ind w:right="-284"/>
              <w:jc w:val="center"/>
              <w:rPr>
                <w:rFonts w:asciiTheme="minorHAnsi" w:hAnsiTheme="minorHAnsi" w:cstheme="minorHAnsi"/>
                <w:sz w:val="20"/>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25B47C72" w14:textId="77777777" w:rsidR="00066083" w:rsidRDefault="00066083">
            <w:pPr>
              <w:spacing w:line="240" w:lineRule="exact"/>
              <w:ind w:right="-284"/>
              <w:jc w:val="center"/>
              <w:rPr>
                <w:rFonts w:asciiTheme="minorHAnsi" w:hAnsiTheme="minorHAnsi" w:cstheme="minorHAnsi"/>
                <w:sz w:val="20"/>
              </w:rPr>
            </w:pPr>
          </w:p>
        </w:tc>
        <w:tc>
          <w:tcPr>
            <w:tcW w:w="4909" w:type="dxa"/>
            <w:tcBorders>
              <w:top w:val="nil"/>
              <w:left w:val="nil"/>
              <w:bottom w:val="single" w:sz="8" w:space="0" w:color="auto"/>
              <w:right w:val="single" w:sz="8" w:space="0" w:color="auto"/>
            </w:tcBorders>
            <w:tcMar>
              <w:top w:w="0" w:type="dxa"/>
              <w:left w:w="108" w:type="dxa"/>
              <w:bottom w:w="0" w:type="dxa"/>
              <w:right w:w="108" w:type="dxa"/>
            </w:tcMar>
          </w:tcPr>
          <w:p w14:paraId="1816E90C" w14:textId="77777777" w:rsidR="00066083" w:rsidRDefault="00066083">
            <w:pPr>
              <w:spacing w:line="240" w:lineRule="exact"/>
              <w:ind w:right="-284"/>
              <w:jc w:val="center"/>
              <w:rPr>
                <w:rFonts w:asciiTheme="minorHAnsi" w:hAnsiTheme="minorHAnsi" w:cstheme="minorHAnsi"/>
                <w:sz w:val="20"/>
              </w:rPr>
            </w:pPr>
          </w:p>
        </w:tc>
      </w:tr>
      <w:tr w:rsidR="00066083" w14:paraId="3248FC10" w14:textId="77777777" w:rsidTr="00066083">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074C7A" w14:textId="77777777" w:rsidR="00066083" w:rsidRDefault="00066083">
            <w:pPr>
              <w:spacing w:line="240" w:lineRule="exact"/>
              <w:ind w:right="-284"/>
              <w:jc w:val="center"/>
              <w:rPr>
                <w:rFonts w:asciiTheme="minorHAnsi" w:hAnsiTheme="minorHAnsi" w:cstheme="minorHAnsi"/>
                <w:sz w:val="20"/>
              </w:rPr>
            </w:pPr>
          </w:p>
        </w:tc>
        <w:tc>
          <w:tcPr>
            <w:tcW w:w="3443" w:type="dxa"/>
            <w:tcBorders>
              <w:top w:val="nil"/>
              <w:left w:val="nil"/>
              <w:bottom w:val="single" w:sz="8" w:space="0" w:color="auto"/>
              <w:right w:val="single" w:sz="8" w:space="0" w:color="auto"/>
            </w:tcBorders>
            <w:tcMar>
              <w:top w:w="0" w:type="dxa"/>
              <w:left w:w="108" w:type="dxa"/>
              <w:bottom w:w="0" w:type="dxa"/>
              <w:right w:w="108" w:type="dxa"/>
            </w:tcMar>
          </w:tcPr>
          <w:p w14:paraId="440DCA99" w14:textId="77777777" w:rsidR="00066083" w:rsidRDefault="00066083">
            <w:pPr>
              <w:spacing w:line="240" w:lineRule="exact"/>
              <w:ind w:right="-284"/>
              <w:jc w:val="center"/>
              <w:rPr>
                <w:rFonts w:asciiTheme="minorHAnsi" w:hAnsiTheme="minorHAnsi" w:cstheme="minorHAnsi"/>
                <w:sz w:val="20"/>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0222719" w14:textId="77777777" w:rsidR="00066083" w:rsidRDefault="00066083">
            <w:pPr>
              <w:spacing w:line="240" w:lineRule="exact"/>
              <w:ind w:right="-284"/>
              <w:jc w:val="center"/>
              <w:rPr>
                <w:rFonts w:asciiTheme="minorHAnsi" w:hAnsiTheme="minorHAnsi" w:cstheme="minorHAnsi"/>
                <w:sz w:val="20"/>
              </w:rPr>
            </w:pPr>
          </w:p>
        </w:tc>
        <w:tc>
          <w:tcPr>
            <w:tcW w:w="4909" w:type="dxa"/>
            <w:tcBorders>
              <w:top w:val="nil"/>
              <w:left w:val="nil"/>
              <w:bottom w:val="single" w:sz="8" w:space="0" w:color="auto"/>
              <w:right w:val="single" w:sz="8" w:space="0" w:color="auto"/>
            </w:tcBorders>
            <w:tcMar>
              <w:top w:w="0" w:type="dxa"/>
              <w:left w:w="108" w:type="dxa"/>
              <w:bottom w:w="0" w:type="dxa"/>
              <w:right w:w="108" w:type="dxa"/>
            </w:tcMar>
          </w:tcPr>
          <w:p w14:paraId="1942C9EB" w14:textId="77777777" w:rsidR="00066083" w:rsidRDefault="00066083">
            <w:pPr>
              <w:spacing w:line="240" w:lineRule="exact"/>
              <w:ind w:right="-284"/>
              <w:jc w:val="center"/>
              <w:rPr>
                <w:rFonts w:asciiTheme="minorHAnsi" w:hAnsiTheme="minorHAnsi" w:cstheme="minorHAnsi"/>
                <w:sz w:val="20"/>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8655D5">
        <w:rPr>
          <w:rFonts w:asciiTheme="minorHAnsi" w:hAnsiTheme="minorHAnsi" w:cstheme="minorHAnsi"/>
          <w:sz w:val="20"/>
        </w:rPr>
        <w:lastRenderedPageBreak/>
        <w:t xml:space="preserve">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E1297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E12974">
        <w:rPr>
          <w:rFonts w:asciiTheme="minorHAnsi" w:hAnsiTheme="minorHAnsi" w:cstheme="minorHAnsi"/>
          <w:strike/>
          <w:sz w:val="20"/>
          <w:lang w:eastAsia="pl-PL"/>
        </w:rPr>
        <w:t xml:space="preserve">Wadium o wartości ………………….. zł zostało wniesione w formie …............................................ </w:t>
      </w:r>
      <w:r w:rsidRPr="00E12974">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CE6E13">
      <w:pPr>
        <w:pStyle w:val="Akapitzlist"/>
        <w:numPr>
          <w:ilvl w:val="0"/>
          <w:numId w:val="34"/>
        </w:numPr>
        <w:spacing w:before="60" w:after="60" w:line="240" w:lineRule="auto"/>
        <w:rPr>
          <w:rFonts w:asciiTheme="minorHAnsi" w:hAnsiTheme="minorHAnsi" w:cstheme="minorHAnsi"/>
          <w:vanish/>
          <w:sz w:val="20"/>
        </w:rPr>
      </w:pPr>
    </w:p>
    <w:p w14:paraId="1E9CD831" w14:textId="0E01A37F" w:rsidR="0039799F" w:rsidRPr="00D92ED6" w:rsidRDefault="0039799F" w:rsidP="00CE6E13">
      <w:pPr>
        <w:pStyle w:val="Akapitzlist"/>
        <w:numPr>
          <w:ilvl w:val="0"/>
          <w:numId w:val="35"/>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CE6E13">
      <w:pPr>
        <w:pStyle w:val="Akapitzlist"/>
        <w:numPr>
          <w:ilvl w:val="0"/>
          <w:numId w:val="3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E12974"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E12974"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0193F131" w:rsidR="00795C22" w:rsidRPr="008215C7" w:rsidRDefault="007253D3"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1F383D">
        <w:rPr>
          <w:rFonts w:asciiTheme="minorHAnsi" w:hAnsiTheme="minorHAnsi" w:cstheme="minorHAnsi"/>
          <w:bCs/>
          <w:iCs/>
          <w:color w:val="000000" w:themeColor="text1"/>
          <w:sz w:val="20"/>
        </w:rPr>
        <w:t xml:space="preserve">Wykonawca oświadcza, że posiada </w:t>
      </w:r>
      <w:r w:rsidRPr="001F383D">
        <w:rPr>
          <w:rFonts w:asciiTheme="minorHAnsi" w:hAnsiTheme="minorHAnsi" w:cstheme="minorHAnsi"/>
          <w:b/>
          <w:bCs/>
          <w:iCs/>
          <w:color w:val="000000" w:themeColor="text1"/>
          <w:sz w:val="20"/>
        </w:rPr>
        <w:t>status mikro</w:t>
      </w:r>
      <w:r>
        <w:rPr>
          <w:rFonts w:asciiTheme="minorHAnsi" w:hAnsiTheme="minorHAnsi" w:cstheme="minorHAnsi"/>
          <w:b/>
          <w:bCs/>
          <w:iCs/>
          <w:color w:val="000000" w:themeColor="text1"/>
          <w:sz w:val="20"/>
        </w:rPr>
        <w:t xml:space="preserve"> </w:t>
      </w:r>
      <w:r w:rsidRPr="001F383D">
        <w:rPr>
          <w:rFonts w:asciiTheme="minorHAnsi" w:hAnsiTheme="minorHAnsi" w:cstheme="minorHAnsi"/>
          <w:b/>
          <w:bCs/>
          <w:iCs/>
          <w:color w:val="000000" w:themeColor="text1"/>
          <w:sz w:val="20"/>
        </w:rPr>
        <w:t>przedsiębiorcy/ małego przedsiębiorcy/ średniego przedsiębiorcy/ dużego przedsiębiorcy</w:t>
      </w:r>
      <w:r w:rsidRPr="001F383D">
        <w:rPr>
          <w:rStyle w:val="Odwoanieprzypisudolnego"/>
          <w:rFonts w:asciiTheme="minorHAnsi" w:hAnsiTheme="minorHAnsi" w:cstheme="minorHAnsi"/>
          <w:bCs/>
          <w:iCs/>
          <w:color w:val="000000" w:themeColor="text1"/>
          <w:sz w:val="20"/>
        </w:rPr>
        <w:footnoteReference w:id="10"/>
      </w:r>
      <w:r w:rsidRPr="001F383D">
        <w:rPr>
          <w:rFonts w:asciiTheme="minorHAnsi" w:hAnsiTheme="minorHAnsi" w:cstheme="minorHAnsi"/>
          <w:bCs/>
          <w:iCs/>
          <w:color w:val="000000" w:themeColor="text1"/>
          <w:sz w:val="20"/>
        </w:rPr>
        <w:t> – w rozumieniu ustawy z dnia 8 marca 2013 r. o przeciwdziałaniu nadmiernym opóźnieniom w transakcjach handlowych (</w:t>
      </w:r>
      <w:proofErr w:type="spellStart"/>
      <w:r w:rsidRPr="001F383D">
        <w:rPr>
          <w:rFonts w:asciiTheme="minorHAnsi" w:hAnsiTheme="minorHAnsi" w:cstheme="minorHAnsi"/>
          <w:bCs/>
          <w:iCs/>
          <w:color w:val="000000" w:themeColor="text1"/>
          <w:sz w:val="20"/>
        </w:rPr>
        <w:t>t.j</w:t>
      </w:r>
      <w:proofErr w:type="spellEnd"/>
      <w:r w:rsidRPr="001F383D">
        <w:rPr>
          <w:rFonts w:asciiTheme="minorHAnsi" w:hAnsiTheme="minorHAnsi" w:cstheme="minorHAnsi"/>
          <w:bCs/>
          <w:iCs/>
          <w:color w:val="000000" w:themeColor="text1"/>
          <w:sz w:val="20"/>
        </w:rPr>
        <w:t xml:space="preserve">. Dz.U. 2023, poz. 1790, z </w:t>
      </w:r>
      <w:proofErr w:type="spellStart"/>
      <w:r w:rsidRPr="001F383D">
        <w:rPr>
          <w:rFonts w:asciiTheme="minorHAnsi" w:hAnsiTheme="minorHAnsi" w:cstheme="minorHAnsi"/>
          <w:bCs/>
          <w:iCs/>
          <w:color w:val="000000" w:themeColor="text1"/>
          <w:sz w:val="20"/>
        </w:rPr>
        <w:t>późn</w:t>
      </w:r>
      <w:proofErr w:type="spellEnd"/>
      <w:r w:rsidRPr="001F383D">
        <w:rPr>
          <w:rFonts w:asciiTheme="minorHAnsi" w:hAnsiTheme="minorHAnsi" w:cstheme="minorHAnsi"/>
          <w:bCs/>
          <w:iCs/>
          <w:color w:val="000000" w:themeColor="text1"/>
          <w:sz w:val="20"/>
        </w:rPr>
        <w:t>. zm.).</w:t>
      </w:r>
      <w:r w:rsidRPr="001F383D">
        <w:rPr>
          <w:rFonts w:asciiTheme="minorHAnsi" w:hAnsiTheme="minorHAnsi" w:cstheme="minorHAnsi"/>
          <w:iCs/>
          <w:color w:val="000000" w:themeColor="text1"/>
          <w:sz w:val="20"/>
        </w:rPr>
        <w:t xml:space="preserve">W przypadku zmiany statusu przedsiębiorcy, </w:t>
      </w:r>
      <w:r w:rsidRPr="001F383D">
        <w:rPr>
          <w:rFonts w:asciiTheme="minorHAnsi" w:hAnsiTheme="minorHAnsi" w:cstheme="minorHAnsi"/>
          <w:bCs/>
          <w:iCs/>
          <w:color w:val="000000" w:themeColor="text1"/>
          <w:sz w:val="20"/>
        </w:rPr>
        <w:t xml:space="preserve">Wykonawca </w:t>
      </w:r>
      <w:r w:rsidRPr="001F383D">
        <w:rPr>
          <w:rFonts w:asciiTheme="minorHAnsi" w:hAnsiTheme="minorHAnsi" w:cstheme="minorHAnsi"/>
          <w:iCs/>
          <w:color w:val="000000" w:themeColor="text1"/>
          <w:sz w:val="20"/>
        </w:rPr>
        <w:t xml:space="preserve">zobowiązuje się w terminie 14 dni od daty zmiany na pisemne poinformowanie </w:t>
      </w:r>
      <w:r w:rsidRPr="001F383D">
        <w:rPr>
          <w:rFonts w:asciiTheme="minorHAnsi" w:hAnsiTheme="minorHAnsi" w:cstheme="minorHAnsi"/>
          <w:bCs/>
          <w:iCs/>
          <w:color w:val="000000" w:themeColor="text1"/>
          <w:sz w:val="20"/>
        </w:rPr>
        <w:t xml:space="preserve">Zamawiającego </w:t>
      </w:r>
      <w:r w:rsidRPr="001F383D">
        <w:rPr>
          <w:rFonts w:asciiTheme="minorHAnsi" w:hAnsiTheme="minorHAnsi" w:cstheme="minorHAnsi"/>
          <w:iCs/>
          <w:color w:val="000000" w:themeColor="text1"/>
          <w:sz w:val="20"/>
        </w:rPr>
        <w:t>o tym fakcie w formie oświadczenia</w:t>
      </w:r>
      <w:r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51E2BBE" w14:textId="22E4FEB9" w:rsidR="0039799F" w:rsidRDefault="0041326F" w:rsidP="0041326F">
      <w:pPr>
        <w:tabs>
          <w:tab w:val="left" w:pos="426"/>
        </w:tabs>
        <w:spacing w:before="60" w:after="60" w:line="240" w:lineRule="auto"/>
        <w:ind w:firstLine="426"/>
        <w:jc w:val="left"/>
        <w:rPr>
          <w:rFonts w:asciiTheme="minorHAnsi" w:hAnsiTheme="minorHAnsi" w:cstheme="minorHAnsi"/>
          <w:bCs/>
          <w:sz w:val="20"/>
        </w:rPr>
      </w:pPr>
      <w:r>
        <w:rPr>
          <w:rFonts w:asciiTheme="minorHAnsi" w:hAnsiTheme="minorHAnsi" w:cstheme="minorHAnsi"/>
          <w:bCs/>
          <w:sz w:val="20"/>
        </w:rPr>
        <w:t>Załącznik nr 1 - …………</w:t>
      </w:r>
    </w:p>
    <w:p w14:paraId="1A4986F6" w14:textId="524ADF8B" w:rsidR="00E346DB" w:rsidRDefault="00E346DB" w:rsidP="0041326F">
      <w:pPr>
        <w:tabs>
          <w:tab w:val="left" w:pos="426"/>
        </w:tabs>
        <w:spacing w:before="60" w:after="60" w:line="240" w:lineRule="auto"/>
        <w:ind w:firstLine="426"/>
        <w:jc w:val="left"/>
        <w:rPr>
          <w:rFonts w:asciiTheme="minorHAnsi" w:hAnsiTheme="minorHAnsi" w:cstheme="minorHAnsi"/>
          <w:bCs/>
          <w:sz w:val="20"/>
        </w:rPr>
      </w:pPr>
    </w:p>
    <w:p w14:paraId="1D6EC0EC" w14:textId="017C10D9" w:rsidR="00DA3776" w:rsidRDefault="00DA3776" w:rsidP="0041326F">
      <w:pPr>
        <w:tabs>
          <w:tab w:val="left" w:pos="426"/>
        </w:tabs>
        <w:spacing w:before="60" w:after="60" w:line="240" w:lineRule="auto"/>
        <w:ind w:firstLine="426"/>
        <w:jc w:val="left"/>
        <w:rPr>
          <w:rFonts w:asciiTheme="minorHAnsi" w:hAnsiTheme="minorHAnsi" w:cstheme="minorHAnsi"/>
          <w:bCs/>
          <w:sz w:val="20"/>
        </w:rPr>
      </w:pPr>
    </w:p>
    <w:p w14:paraId="0F9F1294" w14:textId="77777777" w:rsidR="00DA3776" w:rsidRPr="002C2BE7" w:rsidRDefault="00DA3776" w:rsidP="0041326F">
      <w:pPr>
        <w:tabs>
          <w:tab w:val="left" w:pos="426"/>
        </w:tabs>
        <w:spacing w:before="60" w:after="60" w:line="240" w:lineRule="auto"/>
        <w:ind w:firstLine="426"/>
        <w:jc w:val="left"/>
        <w:rPr>
          <w:rFonts w:asciiTheme="minorHAnsi" w:hAnsiTheme="minorHAnsi" w:cstheme="minorHAnsi"/>
          <w:bCs/>
          <w:sz w:val="20"/>
        </w:rPr>
      </w:pP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CA78F7B" w14:textId="6858D209" w:rsidR="00E6718A" w:rsidRDefault="0039799F" w:rsidP="0041326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AE9AF0C" w14:textId="1013D5EA" w:rsidR="00B003C2" w:rsidRDefault="00B003C2" w:rsidP="0007772C">
      <w:pPr>
        <w:ind w:right="68"/>
        <w:rPr>
          <w:rFonts w:asciiTheme="minorHAnsi" w:hAnsiTheme="minorHAnsi" w:cstheme="minorHAnsi"/>
          <w:i/>
          <w:sz w:val="16"/>
          <w:szCs w:val="16"/>
        </w:rPr>
      </w:pPr>
    </w:p>
    <w:p w14:paraId="64022209" w14:textId="0D797FE7" w:rsidR="00AB199B" w:rsidRDefault="00AB199B" w:rsidP="0007772C">
      <w:pPr>
        <w:ind w:right="68"/>
        <w:rPr>
          <w:rFonts w:asciiTheme="minorHAnsi" w:hAnsiTheme="minorHAnsi" w:cstheme="minorHAnsi"/>
          <w:i/>
          <w:sz w:val="16"/>
          <w:szCs w:val="16"/>
        </w:rPr>
      </w:pPr>
    </w:p>
    <w:p w14:paraId="092C6ACF" w14:textId="4F6CFD2A" w:rsidR="003D317E" w:rsidRDefault="003D317E" w:rsidP="0007772C">
      <w:pPr>
        <w:ind w:right="68"/>
        <w:rPr>
          <w:rFonts w:asciiTheme="minorHAnsi" w:hAnsiTheme="minorHAnsi" w:cstheme="minorHAnsi"/>
          <w:i/>
          <w:sz w:val="16"/>
          <w:szCs w:val="16"/>
        </w:rPr>
      </w:pPr>
    </w:p>
    <w:p w14:paraId="2339094E" w14:textId="40F80B91" w:rsidR="003E5A04" w:rsidRDefault="003E5A04" w:rsidP="0007772C">
      <w:pPr>
        <w:ind w:right="68"/>
        <w:rPr>
          <w:rFonts w:asciiTheme="minorHAnsi" w:hAnsiTheme="minorHAnsi" w:cstheme="minorHAnsi"/>
          <w:i/>
          <w:sz w:val="16"/>
          <w:szCs w:val="16"/>
        </w:rPr>
      </w:pPr>
    </w:p>
    <w:p w14:paraId="06E08728" w14:textId="1270F362" w:rsidR="003E5A04" w:rsidRDefault="003E5A04" w:rsidP="0007772C">
      <w:pPr>
        <w:ind w:right="68"/>
        <w:rPr>
          <w:rFonts w:asciiTheme="minorHAnsi" w:hAnsiTheme="minorHAnsi" w:cstheme="minorHAnsi"/>
          <w:i/>
          <w:sz w:val="16"/>
          <w:szCs w:val="16"/>
        </w:rPr>
      </w:pPr>
    </w:p>
    <w:p w14:paraId="1235BC83" w14:textId="0A1388DF" w:rsidR="003E5A04" w:rsidRDefault="003E5A04" w:rsidP="0007772C">
      <w:pPr>
        <w:ind w:right="68"/>
        <w:rPr>
          <w:rFonts w:asciiTheme="minorHAnsi" w:hAnsiTheme="minorHAnsi" w:cstheme="minorHAnsi"/>
          <w:i/>
          <w:sz w:val="16"/>
          <w:szCs w:val="16"/>
        </w:rPr>
      </w:pPr>
    </w:p>
    <w:p w14:paraId="2A768B49" w14:textId="0692899A" w:rsidR="003E5A04" w:rsidRDefault="003E5A04" w:rsidP="0007772C">
      <w:pPr>
        <w:ind w:right="68"/>
        <w:rPr>
          <w:rFonts w:asciiTheme="minorHAnsi" w:hAnsiTheme="minorHAnsi" w:cstheme="minorHAnsi"/>
          <w:i/>
          <w:sz w:val="16"/>
          <w:szCs w:val="16"/>
        </w:rPr>
      </w:pPr>
    </w:p>
    <w:p w14:paraId="3EB58022" w14:textId="5DA4C0AD" w:rsidR="003E5A04" w:rsidRDefault="003E5A04" w:rsidP="0007772C">
      <w:pPr>
        <w:ind w:right="68"/>
        <w:rPr>
          <w:rFonts w:asciiTheme="minorHAnsi" w:hAnsiTheme="minorHAnsi" w:cstheme="minorHAnsi"/>
          <w:i/>
          <w:sz w:val="16"/>
          <w:szCs w:val="16"/>
        </w:rPr>
      </w:pPr>
    </w:p>
    <w:p w14:paraId="148094A0" w14:textId="43D87820" w:rsidR="003E5A04" w:rsidRDefault="003E5A04" w:rsidP="0007772C">
      <w:pPr>
        <w:ind w:right="68"/>
        <w:rPr>
          <w:rFonts w:asciiTheme="minorHAnsi" w:hAnsiTheme="minorHAnsi" w:cstheme="minorHAnsi"/>
          <w:i/>
          <w:sz w:val="16"/>
          <w:szCs w:val="16"/>
        </w:rPr>
      </w:pPr>
    </w:p>
    <w:p w14:paraId="5378CC02" w14:textId="77777777" w:rsidR="00E12974" w:rsidRDefault="00E12974" w:rsidP="0007772C">
      <w:pPr>
        <w:ind w:right="68"/>
        <w:rPr>
          <w:rFonts w:asciiTheme="minorHAnsi" w:hAnsiTheme="minorHAnsi" w:cstheme="minorHAnsi"/>
          <w:i/>
          <w:sz w:val="16"/>
          <w:szCs w:val="16"/>
        </w:rPr>
      </w:pPr>
    </w:p>
    <w:p w14:paraId="4E24304E" w14:textId="77777777" w:rsidR="00E12974" w:rsidRDefault="00E12974" w:rsidP="0007772C">
      <w:pPr>
        <w:ind w:right="68"/>
        <w:rPr>
          <w:rFonts w:asciiTheme="minorHAnsi" w:hAnsiTheme="minorHAnsi" w:cstheme="minorHAnsi"/>
          <w:i/>
          <w:sz w:val="16"/>
          <w:szCs w:val="16"/>
        </w:rPr>
      </w:pPr>
    </w:p>
    <w:p w14:paraId="7AD1B0D1" w14:textId="77777777" w:rsidR="00E12974" w:rsidRDefault="00E12974" w:rsidP="0007772C">
      <w:pPr>
        <w:ind w:right="68"/>
        <w:rPr>
          <w:rFonts w:asciiTheme="minorHAnsi" w:hAnsiTheme="minorHAnsi" w:cstheme="minorHAnsi"/>
          <w:i/>
          <w:sz w:val="16"/>
          <w:szCs w:val="16"/>
        </w:rPr>
      </w:pPr>
    </w:p>
    <w:p w14:paraId="1A32F199" w14:textId="77777777" w:rsidR="00E12974" w:rsidRDefault="00E12974" w:rsidP="0007772C">
      <w:pPr>
        <w:ind w:right="68"/>
        <w:rPr>
          <w:rFonts w:asciiTheme="minorHAnsi" w:hAnsiTheme="minorHAnsi" w:cstheme="minorHAnsi"/>
          <w:i/>
          <w:sz w:val="16"/>
          <w:szCs w:val="16"/>
        </w:rPr>
      </w:pPr>
    </w:p>
    <w:p w14:paraId="62854256" w14:textId="5536C330" w:rsidR="003E5A04" w:rsidRDefault="003E5A04" w:rsidP="0007772C">
      <w:pPr>
        <w:ind w:right="68"/>
        <w:rPr>
          <w:rFonts w:asciiTheme="minorHAnsi" w:hAnsiTheme="minorHAnsi" w:cstheme="minorHAnsi"/>
          <w:i/>
          <w:sz w:val="16"/>
          <w:szCs w:val="16"/>
        </w:rPr>
      </w:pPr>
    </w:p>
    <w:p w14:paraId="30EAF05D" w14:textId="77777777" w:rsidR="003E5A04" w:rsidRDefault="003E5A04" w:rsidP="0007772C">
      <w:pPr>
        <w:ind w:right="68"/>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210203362"/>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3FF75CFB" w:rsidR="005527AF" w:rsidRPr="00CF503D" w:rsidRDefault="005527AF" w:rsidP="00E6718A">
      <w:pPr>
        <w:pStyle w:val="Tekstpodstawowy"/>
        <w:rPr>
          <w:rFonts w:asciiTheme="minorHAnsi" w:hAnsiTheme="minorHAnsi" w:cstheme="minorHAnsi"/>
          <w:b/>
          <w:color w:val="000000" w:themeColor="text1"/>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CF503D">
        <w:rPr>
          <w:rFonts w:asciiTheme="minorHAnsi" w:hAnsiTheme="minorHAnsi" w:cstheme="minorHAnsi"/>
          <w:color w:val="000000" w:themeColor="text1"/>
          <w:szCs w:val="22"/>
        </w:rPr>
        <w:t>:</w:t>
      </w:r>
      <w:r w:rsidR="006F35CA" w:rsidRPr="00CF503D">
        <w:rPr>
          <w:rFonts w:asciiTheme="minorHAnsi" w:hAnsiTheme="minorHAnsi" w:cstheme="minorHAnsi"/>
          <w:b/>
          <w:color w:val="000000" w:themeColor="text1"/>
          <w:szCs w:val="22"/>
        </w:rPr>
        <w:t xml:space="preserve"> </w:t>
      </w:r>
      <w:sdt>
        <w:sdtPr>
          <w:rPr>
            <w:rStyle w:val="Nagwek1Znak"/>
            <w:rFonts w:cs="Arial"/>
            <w:color w:val="000000"/>
            <w:sz w:val="18"/>
            <w:szCs w:val="18"/>
            <w:shd w:val="clear" w:color="auto" w:fill="FDFDFD"/>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rPr>
            <w:rStyle w:val="Nagwek1Znak"/>
          </w:rPr>
        </w:sdtEndPr>
        <w:sdtContent>
          <w:r w:rsidR="00E12974">
            <w:rPr>
              <w:rStyle w:val="Nagwek1Znak"/>
              <w:rFonts w:cs="Arial"/>
              <w:color w:val="000000"/>
              <w:sz w:val="18"/>
              <w:szCs w:val="18"/>
              <w:shd w:val="clear" w:color="auto" w:fill="FDFDFD"/>
            </w:rPr>
            <w:t>POST/DYS/OSK/LZA/00165/2026</w:t>
          </w:r>
        </w:sdtContent>
      </w:sdt>
      <w:r w:rsidR="006F35CA" w:rsidRPr="00CF503D">
        <w:rPr>
          <w:rFonts w:asciiTheme="minorHAnsi" w:hAnsiTheme="minorHAnsi"/>
          <w:bCs/>
          <w:iCs/>
          <w:color w:val="000000" w:themeColor="text1"/>
          <w:sz w:val="20"/>
        </w:rPr>
        <w:t xml:space="preserve"> </w:t>
      </w:r>
      <w:r w:rsidRPr="00CF503D">
        <w:rPr>
          <w:rFonts w:asciiTheme="minorHAnsi" w:hAnsiTheme="minorHAnsi"/>
          <w:bCs/>
          <w:iCs/>
          <w:color w:val="000000" w:themeColor="text1"/>
          <w:sz w:val="20"/>
        </w:rPr>
        <w:t xml:space="preserve">prowadzonego w trybie przetargu nieograniczonego pn. </w:t>
      </w:r>
      <w:sdt>
        <w:sdtPr>
          <w:rPr>
            <w:rFonts w:asciiTheme="minorHAnsi" w:hAnsiTheme="minorHAnsi" w:cstheme="minorHAnsi"/>
            <w:b/>
            <w:color w:val="000000" w:themeColor="text1"/>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E12974">
            <w:rPr>
              <w:rFonts w:asciiTheme="minorHAnsi" w:hAnsiTheme="minorHAnsi" w:cstheme="minorHAnsi"/>
              <w:b/>
              <w:color w:val="000000" w:themeColor="text1"/>
              <w:szCs w:val="22"/>
            </w:rPr>
            <w:t xml:space="preserve">Przewody </w:t>
          </w:r>
          <w:proofErr w:type="spellStart"/>
          <w:r w:rsidR="00E12974">
            <w:rPr>
              <w:rFonts w:asciiTheme="minorHAnsi" w:hAnsiTheme="minorHAnsi" w:cstheme="minorHAnsi"/>
              <w:b/>
              <w:color w:val="000000" w:themeColor="text1"/>
              <w:szCs w:val="22"/>
            </w:rPr>
            <w:t>nN</w:t>
          </w:r>
          <w:proofErr w:type="spellEnd"/>
          <w:r w:rsidR="00E12974">
            <w:rPr>
              <w:rFonts w:asciiTheme="minorHAnsi" w:hAnsiTheme="minorHAnsi" w:cstheme="minorHAnsi"/>
              <w:b/>
              <w:color w:val="000000" w:themeColor="text1"/>
              <w:szCs w:val="22"/>
            </w:rPr>
            <w:t xml:space="preserve"> i AFL-6 120; AFL-6 240 </w:t>
          </w:r>
        </w:sdtContent>
      </w:sdt>
      <w:r w:rsidRPr="00CF503D">
        <w:rPr>
          <w:rFonts w:asciiTheme="minorHAnsi" w:hAnsiTheme="minorHAnsi"/>
          <w:color w:val="000000" w:themeColor="text1"/>
          <w:sz w:val="20"/>
        </w:rPr>
        <w:t xml:space="preserve"> </w:t>
      </w:r>
      <w:r w:rsidRPr="00CF503D">
        <w:rPr>
          <w:rFonts w:asciiTheme="minorHAnsi" w:hAnsiTheme="minorHAnsi"/>
          <w:bCs/>
          <w:iCs/>
          <w:color w:val="000000" w:themeColor="text1"/>
          <w:sz w:val="20"/>
        </w:rPr>
        <w:t>, niniejszym oświadczamy</w:t>
      </w:r>
      <w:r w:rsidRPr="00CF503D">
        <w:rPr>
          <w:rFonts w:asciiTheme="minorHAnsi" w:hAnsiTheme="minorHAnsi"/>
          <w:bCs/>
          <w:iCs/>
          <w:color w:val="000000" w:themeColor="text1"/>
          <w:sz w:val="20"/>
          <w:vertAlign w:val="superscript"/>
        </w:rPr>
        <w:footnoteReference w:id="11"/>
      </w:r>
      <w:r w:rsidRPr="00CF503D">
        <w:rPr>
          <w:rFonts w:asciiTheme="minorHAnsi" w:hAnsiTheme="minorHAnsi"/>
          <w:bCs/>
          <w:iCs/>
          <w:color w:val="000000" w:themeColor="text1"/>
          <w:sz w:val="20"/>
        </w:rPr>
        <w:t>, co następuje*:</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CE6E13">
      <w:pPr>
        <w:numPr>
          <w:ilvl w:val="0"/>
          <w:numId w:val="33"/>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14:paraId="5FA9FE67" w14:textId="77777777" w:rsidR="002C11A2" w:rsidRPr="00771E1F" w:rsidRDefault="002C11A2" w:rsidP="00CE6E13">
      <w:pPr>
        <w:numPr>
          <w:ilvl w:val="0"/>
          <w:numId w:val="33"/>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227645D" w14:textId="77777777" w:rsidR="00FE1515" w:rsidRDefault="00FE1515"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3532E1B" w:rsidR="00106B0D" w:rsidRDefault="00106B0D" w:rsidP="0039799F">
      <w:pPr>
        <w:spacing w:after="160" w:line="240" w:lineRule="exact"/>
        <w:jc w:val="left"/>
        <w:rPr>
          <w:rFonts w:asciiTheme="minorHAnsi" w:hAnsiTheme="minorHAnsi" w:cstheme="minorHAnsi"/>
          <w:sz w:val="20"/>
        </w:rPr>
      </w:pPr>
    </w:p>
    <w:p w14:paraId="291C75E3" w14:textId="4D1251E5" w:rsidR="00E6718A" w:rsidRDefault="00E6718A" w:rsidP="0039799F">
      <w:pPr>
        <w:spacing w:after="160" w:line="240" w:lineRule="exact"/>
        <w:jc w:val="left"/>
        <w:rPr>
          <w:rFonts w:asciiTheme="minorHAnsi" w:hAnsiTheme="minorHAnsi" w:cstheme="minorHAnsi"/>
          <w:sz w:val="20"/>
        </w:rPr>
      </w:pPr>
    </w:p>
    <w:p w14:paraId="52DC96FB" w14:textId="25405863" w:rsidR="00E6718A" w:rsidRDefault="00E6718A" w:rsidP="0039799F">
      <w:pPr>
        <w:spacing w:after="160" w:line="240" w:lineRule="exact"/>
        <w:jc w:val="left"/>
        <w:rPr>
          <w:rFonts w:asciiTheme="minorHAnsi" w:hAnsiTheme="minorHAnsi" w:cstheme="minorHAnsi"/>
          <w:sz w:val="20"/>
        </w:rPr>
      </w:pPr>
    </w:p>
    <w:p w14:paraId="308BA57B" w14:textId="1E76FB13" w:rsidR="00E6718A" w:rsidRDefault="00E6718A" w:rsidP="0039799F">
      <w:pPr>
        <w:spacing w:after="160" w:line="240" w:lineRule="exact"/>
        <w:jc w:val="left"/>
        <w:rPr>
          <w:rFonts w:asciiTheme="minorHAnsi" w:hAnsiTheme="minorHAnsi" w:cstheme="minorHAnsi"/>
          <w:sz w:val="20"/>
        </w:rPr>
      </w:pPr>
    </w:p>
    <w:p w14:paraId="558AD6BA" w14:textId="208EC6EE" w:rsidR="00E6718A" w:rsidRDefault="00E6718A" w:rsidP="0039799F">
      <w:pPr>
        <w:spacing w:after="160" w:line="240" w:lineRule="exact"/>
        <w:jc w:val="left"/>
        <w:rPr>
          <w:rFonts w:asciiTheme="minorHAnsi" w:hAnsiTheme="minorHAnsi" w:cstheme="minorHAnsi"/>
          <w:sz w:val="20"/>
        </w:rPr>
      </w:pPr>
    </w:p>
    <w:p w14:paraId="207250BC" w14:textId="42A383FC" w:rsidR="00E6718A" w:rsidRDefault="00E6718A" w:rsidP="0039799F">
      <w:pPr>
        <w:spacing w:after="160" w:line="240" w:lineRule="exact"/>
        <w:jc w:val="left"/>
        <w:rPr>
          <w:rFonts w:asciiTheme="minorHAnsi" w:hAnsiTheme="minorHAnsi" w:cstheme="minorHAnsi"/>
          <w:sz w:val="20"/>
        </w:rPr>
      </w:pPr>
    </w:p>
    <w:p w14:paraId="160B4459" w14:textId="5CB3A84D" w:rsidR="00E6718A" w:rsidRDefault="00E6718A" w:rsidP="0039799F">
      <w:pPr>
        <w:spacing w:after="160" w:line="240" w:lineRule="exact"/>
        <w:jc w:val="left"/>
        <w:rPr>
          <w:rFonts w:asciiTheme="minorHAnsi" w:hAnsiTheme="minorHAnsi" w:cstheme="minorHAnsi"/>
          <w:sz w:val="20"/>
        </w:rPr>
      </w:pPr>
    </w:p>
    <w:p w14:paraId="360D75AE" w14:textId="369AEE69" w:rsidR="00E6718A" w:rsidRDefault="00E6718A" w:rsidP="0039799F">
      <w:pPr>
        <w:spacing w:after="160" w:line="240" w:lineRule="exact"/>
        <w:jc w:val="left"/>
        <w:rPr>
          <w:rFonts w:asciiTheme="minorHAnsi" w:hAnsiTheme="minorHAnsi" w:cstheme="minorHAnsi"/>
          <w:sz w:val="20"/>
        </w:rPr>
      </w:pPr>
    </w:p>
    <w:p w14:paraId="70B8F042" w14:textId="77777777" w:rsidR="00E6718A" w:rsidRDefault="00E6718A" w:rsidP="0039799F">
      <w:pPr>
        <w:spacing w:after="160" w:line="240" w:lineRule="exact"/>
        <w:jc w:val="left"/>
        <w:rPr>
          <w:rFonts w:asciiTheme="minorHAnsi" w:hAnsiTheme="minorHAnsi" w:cstheme="minorHAnsi"/>
          <w:sz w:val="20"/>
        </w:rPr>
      </w:pPr>
    </w:p>
    <w:p w14:paraId="2BBBC680" w14:textId="737D65FB" w:rsid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66781120"/>
      <w:bookmarkStart w:id="11" w:name="_Toc210203363"/>
      <w:r w:rsidRPr="0092625B">
        <w:rPr>
          <w:rFonts w:cstheme="minorHAnsi"/>
          <w:sz w:val="20"/>
        </w:rPr>
        <w:t>ZAŁĄCZNIK NR 5 DO SWZ – PROJEKT UMOWY ZAKUPOWEJ</w:t>
      </w:r>
      <w:bookmarkEnd w:id="10"/>
      <w:bookmarkEnd w:id="11"/>
    </w:p>
    <w:p w14:paraId="796F13DA" w14:textId="7F468EF5" w:rsidR="0092625B" w:rsidRPr="00044D8D" w:rsidRDefault="00044D8D" w:rsidP="0039799F">
      <w:pPr>
        <w:spacing w:after="160" w:line="240" w:lineRule="exact"/>
        <w:jc w:val="left"/>
        <w:rPr>
          <w:rFonts w:asciiTheme="minorHAnsi" w:hAnsiTheme="minorHAnsi" w:cstheme="minorHAnsi"/>
          <w:b/>
          <w:i/>
          <w:sz w:val="20"/>
        </w:rPr>
      </w:pPr>
      <w:r w:rsidRPr="00044D8D">
        <w:rPr>
          <w:rFonts w:asciiTheme="minorHAnsi" w:hAnsiTheme="minorHAnsi" w:cstheme="minorHAnsi"/>
          <w:b/>
          <w:i/>
          <w:sz w:val="20"/>
        </w:rPr>
        <w:t xml:space="preserve">UWAGA: </w:t>
      </w:r>
      <w:r w:rsidR="00375B8E" w:rsidRPr="00044D8D">
        <w:rPr>
          <w:rFonts w:asciiTheme="minorHAnsi" w:hAnsiTheme="minorHAnsi" w:cstheme="minorHAnsi"/>
          <w:b/>
          <w:i/>
          <w:sz w:val="20"/>
        </w:rPr>
        <w:t>Projektowane postanowienia umowy umieszczono w Systemie Zakupowym  w osobnym pliku.</w:t>
      </w:r>
    </w:p>
    <w:p w14:paraId="3CCB6964" w14:textId="3A055AF7" w:rsidR="0092625B" w:rsidRDefault="0092625B" w:rsidP="0039799F">
      <w:pPr>
        <w:spacing w:after="160" w:line="240" w:lineRule="exact"/>
        <w:jc w:val="left"/>
        <w:rPr>
          <w:rFonts w:asciiTheme="minorHAnsi" w:hAnsiTheme="minorHAnsi" w:cstheme="minorHAnsi"/>
          <w:sz w:val="20"/>
        </w:rPr>
      </w:pPr>
    </w:p>
    <w:p w14:paraId="7A7F8467" w14:textId="2CEDFBFD" w:rsidR="0092625B" w:rsidRDefault="0092625B" w:rsidP="0039799F">
      <w:pPr>
        <w:spacing w:after="160" w:line="240" w:lineRule="exact"/>
        <w:jc w:val="left"/>
        <w:rPr>
          <w:rFonts w:asciiTheme="minorHAnsi" w:hAnsiTheme="minorHAnsi" w:cstheme="minorHAnsi"/>
          <w:sz w:val="20"/>
        </w:rPr>
      </w:pPr>
    </w:p>
    <w:p w14:paraId="40E8E76F" w14:textId="6028F4CC" w:rsidR="0092625B" w:rsidRDefault="0092625B" w:rsidP="0039799F">
      <w:pPr>
        <w:spacing w:after="160" w:line="240" w:lineRule="exact"/>
        <w:jc w:val="left"/>
        <w:rPr>
          <w:rFonts w:asciiTheme="minorHAnsi" w:hAnsiTheme="minorHAnsi" w:cstheme="minorHAnsi"/>
          <w:sz w:val="20"/>
        </w:rPr>
      </w:pPr>
    </w:p>
    <w:p w14:paraId="1E44212F" w14:textId="2DE4CAA0" w:rsidR="0092625B" w:rsidRDefault="0092625B" w:rsidP="0039799F">
      <w:pPr>
        <w:spacing w:after="160" w:line="240" w:lineRule="exact"/>
        <w:jc w:val="left"/>
        <w:rPr>
          <w:rFonts w:asciiTheme="minorHAnsi" w:hAnsiTheme="minorHAnsi" w:cstheme="minorHAnsi"/>
          <w:sz w:val="20"/>
        </w:rPr>
      </w:pPr>
    </w:p>
    <w:p w14:paraId="3D3E2CF9" w14:textId="44913FEA" w:rsidR="0092625B" w:rsidRDefault="0092625B" w:rsidP="0039799F">
      <w:pPr>
        <w:spacing w:after="160" w:line="240" w:lineRule="exact"/>
        <w:jc w:val="left"/>
        <w:rPr>
          <w:rFonts w:asciiTheme="minorHAnsi" w:hAnsiTheme="minorHAnsi" w:cstheme="minorHAnsi"/>
          <w:sz w:val="20"/>
        </w:rPr>
      </w:pPr>
    </w:p>
    <w:p w14:paraId="134DD4BE" w14:textId="08D97260" w:rsidR="0092625B" w:rsidRDefault="0092625B" w:rsidP="0039799F">
      <w:pPr>
        <w:spacing w:after="160" w:line="240" w:lineRule="exact"/>
        <w:jc w:val="left"/>
        <w:rPr>
          <w:rFonts w:asciiTheme="minorHAnsi" w:hAnsiTheme="minorHAnsi" w:cstheme="minorHAnsi"/>
          <w:sz w:val="20"/>
        </w:rPr>
      </w:pPr>
    </w:p>
    <w:p w14:paraId="1905750A" w14:textId="1D688196" w:rsidR="0092625B" w:rsidRDefault="0092625B" w:rsidP="0039799F">
      <w:pPr>
        <w:spacing w:after="160" w:line="240" w:lineRule="exact"/>
        <w:jc w:val="left"/>
        <w:rPr>
          <w:rFonts w:asciiTheme="minorHAnsi" w:hAnsiTheme="minorHAnsi" w:cstheme="minorHAnsi"/>
          <w:sz w:val="20"/>
        </w:rPr>
      </w:pPr>
    </w:p>
    <w:p w14:paraId="4D4010E3" w14:textId="2EDD1C21" w:rsidR="0092625B" w:rsidRDefault="0092625B" w:rsidP="0039799F">
      <w:pPr>
        <w:spacing w:after="160" w:line="240" w:lineRule="exact"/>
        <w:jc w:val="left"/>
        <w:rPr>
          <w:rFonts w:asciiTheme="minorHAnsi" w:hAnsiTheme="minorHAnsi" w:cstheme="minorHAnsi"/>
          <w:sz w:val="20"/>
        </w:rPr>
      </w:pPr>
    </w:p>
    <w:p w14:paraId="738CEEAF" w14:textId="587648A7" w:rsidR="0092625B" w:rsidRDefault="0092625B" w:rsidP="0039799F">
      <w:pPr>
        <w:spacing w:after="160" w:line="240" w:lineRule="exact"/>
        <w:jc w:val="left"/>
        <w:rPr>
          <w:rFonts w:asciiTheme="minorHAnsi" w:hAnsiTheme="minorHAnsi" w:cstheme="minorHAnsi"/>
          <w:sz w:val="20"/>
        </w:rPr>
      </w:pPr>
    </w:p>
    <w:p w14:paraId="4CCE0582" w14:textId="7EFB21FA" w:rsidR="0092625B" w:rsidRDefault="0092625B" w:rsidP="0039799F">
      <w:pPr>
        <w:spacing w:after="160" w:line="240" w:lineRule="exact"/>
        <w:jc w:val="left"/>
        <w:rPr>
          <w:rFonts w:asciiTheme="minorHAnsi" w:hAnsiTheme="minorHAnsi" w:cstheme="minorHAnsi"/>
          <w:sz w:val="20"/>
        </w:rPr>
      </w:pPr>
    </w:p>
    <w:p w14:paraId="0353735A" w14:textId="14590E6B" w:rsidR="0092625B" w:rsidRDefault="0092625B" w:rsidP="0039799F">
      <w:pPr>
        <w:spacing w:after="160" w:line="240" w:lineRule="exact"/>
        <w:jc w:val="left"/>
        <w:rPr>
          <w:rFonts w:asciiTheme="minorHAnsi" w:hAnsiTheme="minorHAnsi" w:cstheme="minorHAnsi"/>
          <w:sz w:val="20"/>
        </w:rPr>
      </w:pPr>
    </w:p>
    <w:p w14:paraId="378ADEA3" w14:textId="2DC33643" w:rsidR="0092625B" w:rsidRDefault="0092625B" w:rsidP="0039799F">
      <w:pPr>
        <w:spacing w:after="160" w:line="240" w:lineRule="exact"/>
        <w:jc w:val="left"/>
        <w:rPr>
          <w:rFonts w:asciiTheme="minorHAnsi" w:hAnsiTheme="minorHAnsi" w:cstheme="minorHAnsi"/>
          <w:sz w:val="20"/>
        </w:rPr>
      </w:pPr>
    </w:p>
    <w:p w14:paraId="3505827B" w14:textId="6F00691A" w:rsidR="0092625B" w:rsidRDefault="0092625B" w:rsidP="0039799F">
      <w:pPr>
        <w:spacing w:after="160" w:line="240" w:lineRule="exact"/>
        <w:jc w:val="left"/>
        <w:rPr>
          <w:rFonts w:asciiTheme="minorHAnsi" w:hAnsiTheme="minorHAnsi" w:cstheme="minorHAnsi"/>
          <w:sz w:val="20"/>
        </w:rPr>
      </w:pPr>
    </w:p>
    <w:p w14:paraId="7DCCF092" w14:textId="1C1A08EB" w:rsidR="0092625B" w:rsidRDefault="0092625B" w:rsidP="0039799F">
      <w:pPr>
        <w:spacing w:after="160" w:line="240" w:lineRule="exact"/>
        <w:jc w:val="left"/>
        <w:rPr>
          <w:rFonts w:asciiTheme="minorHAnsi" w:hAnsiTheme="minorHAnsi" w:cstheme="minorHAnsi"/>
          <w:sz w:val="20"/>
        </w:rPr>
      </w:pPr>
    </w:p>
    <w:p w14:paraId="2DD4EF8C" w14:textId="0386A08E" w:rsidR="0092625B" w:rsidRDefault="0092625B" w:rsidP="0039799F">
      <w:pPr>
        <w:spacing w:after="160" w:line="240" w:lineRule="exact"/>
        <w:jc w:val="left"/>
        <w:rPr>
          <w:rFonts w:asciiTheme="minorHAnsi" w:hAnsiTheme="minorHAnsi" w:cstheme="minorHAnsi"/>
          <w:sz w:val="20"/>
        </w:rPr>
      </w:pPr>
    </w:p>
    <w:p w14:paraId="5ECA2819" w14:textId="14091E86" w:rsidR="0092625B" w:rsidRDefault="0092625B" w:rsidP="0039799F">
      <w:pPr>
        <w:spacing w:after="160" w:line="240" w:lineRule="exact"/>
        <w:jc w:val="left"/>
        <w:rPr>
          <w:rFonts w:asciiTheme="minorHAnsi" w:hAnsiTheme="minorHAnsi" w:cstheme="minorHAnsi"/>
          <w:sz w:val="20"/>
        </w:rPr>
      </w:pPr>
    </w:p>
    <w:p w14:paraId="3CE4AB4F" w14:textId="355A9A28" w:rsidR="0092625B" w:rsidRDefault="0092625B" w:rsidP="0039799F">
      <w:pPr>
        <w:spacing w:after="160" w:line="240" w:lineRule="exact"/>
        <w:jc w:val="left"/>
        <w:rPr>
          <w:rFonts w:asciiTheme="minorHAnsi" w:hAnsiTheme="minorHAnsi" w:cstheme="minorHAnsi"/>
          <w:sz w:val="20"/>
        </w:rPr>
      </w:pPr>
    </w:p>
    <w:p w14:paraId="6FD8CD84" w14:textId="6BB4580E"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7E5C28AF" w14:textId="5AFD27F3" w:rsidR="0092625B" w:rsidRDefault="0092625B" w:rsidP="0039799F">
      <w:pPr>
        <w:spacing w:after="160" w:line="240" w:lineRule="exact"/>
        <w:jc w:val="left"/>
        <w:rPr>
          <w:rFonts w:asciiTheme="minorHAnsi" w:hAnsiTheme="minorHAnsi" w:cstheme="minorHAnsi"/>
          <w:sz w:val="20"/>
        </w:rPr>
      </w:pPr>
    </w:p>
    <w:p w14:paraId="3CF2763C" w14:textId="1A9FD535" w:rsidR="00A95B9B" w:rsidRDefault="00A95B9B" w:rsidP="0039799F">
      <w:pPr>
        <w:spacing w:after="160" w:line="240" w:lineRule="exact"/>
        <w:jc w:val="left"/>
        <w:rPr>
          <w:rFonts w:asciiTheme="minorHAnsi" w:hAnsiTheme="minorHAnsi" w:cstheme="minorHAnsi"/>
          <w:sz w:val="20"/>
        </w:rPr>
      </w:pPr>
    </w:p>
    <w:p w14:paraId="00C31ED6" w14:textId="73AFACD3" w:rsidR="00A95B9B" w:rsidRDefault="00A95B9B" w:rsidP="0039799F">
      <w:pPr>
        <w:spacing w:after="160" w:line="240" w:lineRule="exact"/>
        <w:jc w:val="left"/>
        <w:rPr>
          <w:rFonts w:asciiTheme="minorHAnsi" w:hAnsiTheme="minorHAnsi" w:cstheme="minorHAnsi"/>
          <w:sz w:val="20"/>
        </w:rPr>
      </w:pPr>
    </w:p>
    <w:p w14:paraId="35860653" w14:textId="671D4338" w:rsidR="00A95B9B" w:rsidRDefault="00A95B9B" w:rsidP="0039799F">
      <w:pPr>
        <w:spacing w:after="160" w:line="240" w:lineRule="exact"/>
        <w:jc w:val="left"/>
        <w:rPr>
          <w:rFonts w:asciiTheme="minorHAnsi" w:hAnsiTheme="minorHAnsi" w:cstheme="minorHAnsi"/>
          <w:sz w:val="20"/>
        </w:rPr>
      </w:pPr>
    </w:p>
    <w:p w14:paraId="68A89F39" w14:textId="7E0220CE" w:rsidR="00A95B9B" w:rsidRDefault="00A95B9B" w:rsidP="0039799F">
      <w:pPr>
        <w:spacing w:after="160" w:line="240" w:lineRule="exact"/>
        <w:jc w:val="left"/>
        <w:rPr>
          <w:rFonts w:asciiTheme="minorHAnsi" w:hAnsiTheme="minorHAnsi" w:cstheme="minorHAnsi"/>
          <w:sz w:val="20"/>
        </w:rPr>
      </w:pPr>
    </w:p>
    <w:p w14:paraId="472299A7" w14:textId="5D80E753" w:rsidR="00A95B9B" w:rsidRDefault="00A95B9B" w:rsidP="00A95B9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210203364"/>
      <w:r>
        <w:rPr>
          <w:rFonts w:cstheme="minorHAnsi"/>
          <w:sz w:val="20"/>
        </w:rPr>
        <w:lastRenderedPageBreak/>
        <w:t>ZAŁĄCZNIK NR 6</w:t>
      </w:r>
      <w:r w:rsidRPr="0092625B">
        <w:rPr>
          <w:rFonts w:cstheme="minorHAnsi"/>
          <w:sz w:val="20"/>
        </w:rPr>
        <w:t xml:space="preserve"> DO SWZ – </w:t>
      </w:r>
      <w:r w:rsidRPr="00A95B9B">
        <w:rPr>
          <w:rFonts w:cstheme="minorHAnsi"/>
          <w:sz w:val="20"/>
        </w:rPr>
        <w:t>OŚWIADCZENIE WYKONAWCY</w:t>
      </w:r>
      <w:bookmarkEnd w:id="12"/>
      <w:r w:rsidRPr="00A95B9B">
        <w:rPr>
          <w:rFonts w:cstheme="minorHAnsi"/>
          <w:sz w:val="20"/>
        </w:rPr>
        <w:t xml:space="preserve"> </w:t>
      </w:r>
    </w:p>
    <w:p w14:paraId="7E564930" w14:textId="77777777" w:rsidR="00A95B9B" w:rsidRDefault="00A95B9B" w:rsidP="00A95B9B">
      <w:pPr>
        <w:spacing w:before="120" w:line="24" w:lineRule="atLeast"/>
        <w:outlineLvl w:val="0"/>
        <w:rPr>
          <w:rFonts w:asciiTheme="minorHAnsi" w:hAnsiTheme="minorHAnsi" w:cstheme="minorHAnsi"/>
          <w:b/>
          <w:sz w:val="28"/>
          <w:szCs w:val="28"/>
        </w:rPr>
      </w:pPr>
    </w:p>
    <w:tbl>
      <w:tblPr>
        <w:tblStyle w:val="Tabela-Siatka"/>
        <w:tblW w:w="8908" w:type="dxa"/>
        <w:jc w:val="center"/>
        <w:tblLook w:val="04A0" w:firstRow="1" w:lastRow="0" w:firstColumn="1" w:lastColumn="0" w:noHBand="0" w:noVBand="1"/>
      </w:tblPr>
      <w:tblGrid>
        <w:gridCol w:w="3956"/>
        <w:gridCol w:w="844"/>
        <w:gridCol w:w="4108"/>
      </w:tblGrid>
      <w:tr w:rsidR="00A95B9B" w:rsidRPr="009D18F8" w14:paraId="404A73D9" w14:textId="77777777" w:rsidTr="00A95B9B">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F42B73D" w14:textId="77777777" w:rsidR="00A95B9B" w:rsidRPr="009D18F8" w:rsidRDefault="00A95B9B" w:rsidP="00A95B9B">
            <w:pPr>
              <w:ind w:right="28"/>
              <w:jc w:val="left"/>
              <w:rPr>
                <w:rFonts w:asciiTheme="minorHAnsi" w:hAnsiTheme="minorHAnsi" w:cstheme="minorHAnsi"/>
                <w:b/>
                <w:i/>
                <w:iCs/>
                <w:u w:val="single"/>
              </w:rPr>
            </w:pPr>
            <w:r w:rsidRPr="009D18F8">
              <w:rPr>
                <w:rFonts w:asciiTheme="minorHAnsi" w:hAnsiTheme="minorHAnsi" w:cstheme="minorHAnsi"/>
                <w:b/>
                <w:i/>
                <w:iCs/>
                <w:u w:val="single"/>
              </w:rPr>
              <w:t>Wykonawca</w:t>
            </w:r>
          </w:p>
          <w:p w14:paraId="4D7C824A" w14:textId="77777777" w:rsidR="00A95B9B" w:rsidRPr="009D18F8" w:rsidRDefault="00A95B9B" w:rsidP="00A95B9B">
            <w:pPr>
              <w:ind w:right="28"/>
              <w:jc w:val="left"/>
              <w:rPr>
                <w:rFonts w:asciiTheme="minorHAnsi" w:hAnsiTheme="minorHAnsi" w:cstheme="minorHAnsi"/>
              </w:rPr>
            </w:pPr>
          </w:p>
          <w:p w14:paraId="3C9F36A3" w14:textId="77777777" w:rsidR="00A95B9B" w:rsidRPr="009D18F8" w:rsidRDefault="00A95B9B" w:rsidP="00A95B9B">
            <w:pPr>
              <w:ind w:right="28"/>
              <w:jc w:val="center"/>
              <w:rPr>
                <w:rFonts w:asciiTheme="minorHAnsi" w:hAnsiTheme="minorHAnsi" w:cstheme="minorHAnsi"/>
              </w:rPr>
            </w:pPr>
            <w:r w:rsidRPr="009D18F8">
              <w:rPr>
                <w:rFonts w:asciiTheme="minorHAnsi" w:hAnsiTheme="minorHAnsi" w:cstheme="minorHAnsi"/>
              </w:rPr>
              <w:t>…………………………………………………</w:t>
            </w:r>
          </w:p>
          <w:p w14:paraId="42FFD851" w14:textId="77777777" w:rsidR="00A95B9B" w:rsidRPr="009D18F8" w:rsidRDefault="00A95B9B" w:rsidP="00A95B9B">
            <w:pPr>
              <w:ind w:right="28"/>
              <w:jc w:val="center"/>
              <w:rPr>
                <w:rFonts w:asciiTheme="minorHAnsi" w:hAnsiTheme="minorHAnsi" w:cstheme="minorHAnsi"/>
              </w:rPr>
            </w:pPr>
            <w:r w:rsidRPr="009D18F8">
              <w:rPr>
                <w:rFonts w:asciiTheme="minorHAnsi" w:hAnsiTheme="minorHAnsi" w:cstheme="minorHAnsi"/>
              </w:rPr>
              <w:t>……………………………………………….</w:t>
            </w:r>
          </w:p>
          <w:p w14:paraId="6C1A71BE" w14:textId="77777777" w:rsidR="00A95B9B" w:rsidRPr="009D18F8" w:rsidRDefault="00A95B9B" w:rsidP="00A95B9B">
            <w:pPr>
              <w:ind w:right="28"/>
              <w:jc w:val="center"/>
              <w:rPr>
                <w:rFonts w:asciiTheme="minorHAnsi" w:hAnsiTheme="minorHAnsi" w:cstheme="minorHAnsi"/>
                <w:i/>
              </w:rPr>
            </w:pPr>
            <w:r w:rsidRPr="009D18F8">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D8A6974" w14:textId="77777777" w:rsidR="00A95B9B" w:rsidRPr="009D18F8" w:rsidRDefault="00A95B9B" w:rsidP="00A95B9B">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1FC627A" w14:textId="77777777" w:rsidR="00A95B9B" w:rsidRPr="009D18F8" w:rsidRDefault="00A95B9B" w:rsidP="00A95B9B">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Zamawiający </w:t>
            </w:r>
          </w:p>
          <w:p w14:paraId="5A5ACC45" w14:textId="77777777" w:rsidR="00A95B9B" w:rsidRPr="009D18F8" w:rsidRDefault="00A95B9B" w:rsidP="00A95B9B">
            <w:pPr>
              <w:spacing w:line="240" w:lineRule="auto"/>
              <w:contextualSpacing/>
              <w:jc w:val="center"/>
              <w:rPr>
                <w:rFonts w:asciiTheme="minorHAnsi" w:eastAsia="Calibri" w:hAnsiTheme="minorHAnsi" w:cstheme="minorHAnsi"/>
                <w:b/>
                <w:sz w:val="20"/>
              </w:rPr>
            </w:pPr>
            <w:r w:rsidRPr="009D18F8">
              <w:rPr>
                <w:rFonts w:asciiTheme="minorHAnsi" w:eastAsia="Calibri" w:hAnsiTheme="minorHAnsi" w:cstheme="minorHAnsi"/>
                <w:b/>
                <w:sz w:val="20"/>
              </w:rPr>
              <w:t>PGE Dystrybucja S.A.</w:t>
            </w:r>
          </w:p>
          <w:p w14:paraId="685B46C2" w14:textId="77777777" w:rsidR="00A95B9B" w:rsidRPr="009D18F8" w:rsidRDefault="00A95B9B" w:rsidP="00A95B9B">
            <w:pPr>
              <w:spacing w:before="120" w:after="120" w:line="240" w:lineRule="auto"/>
              <w:contextualSpacing/>
              <w:jc w:val="center"/>
              <w:rPr>
                <w:rFonts w:asciiTheme="minorHAnsi" w:eastAsia="Calibri" w:hAnsiTheme="minorHAnsi" w:cstheme="minorHAnsi"/>
                <w:sz w:val="20"/>
              </w:rPr>
            </w:pPr>
            <w:r w:rsidRPr="009D18F8">
              <w:rPr>
                <w:rFonts w:asciiTheme="minorHAnsi" w:eastAsia="Calibri" w:hAnsiTheme="minorHAnsi" w:cstheme="minorHAnsi"/>
                <w:sz w:val="20"/>
              </w:rPr>
              <w:t>w imieniu i na rzecz której działa:</w:t>
            </w:r>
          </w:p>
          <w:p w14:paraId="10B67C90" w14:textId="77777777" w:rsidR="00A95B9B" w:rsidRPr="009D18F8" w:rsidRDefault="00A95B9B" w:rsidP="00A95B9B">
            <w:pPr>
              <w:spacing w:line="240" w:lineRule="auto"/>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Dystrybucja S.A. Oddział</w:t>
            </w:r>
            <w:r w:rsidRPr="009D18F8">
              <w:rPr>
                <w:rFonts w:asciiTheme="minorHAnsi" w:eastAsiaTheme="majorEastAsia" w:hAnsiTheme="minorHAnsi" w:cstheme="minorHAnsi"/>
                <w:b/>
                <w:iCs/>
                <w:sz w:val="20"/>
              </w:rPr>
              <w:br/>
              <w:t xml:space="preserve"> Skarżysko-Kamienna</w:t>
            </w:r>
          </w:p>
          <w:p w14:paraId="43D54BFF" w14:textId="77777777" w:rsidR="00A95B9B" w:rsidRPr="009D18F8" w:rsidRDefault="00A95B9B" w:rsidP="00A95B9B">
            <w:pPr>
              <w:spacing w:line="240" w:lineRule="auto"/>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Al. Marszałka J. Piłsudskiego 51</w:t>
            </w:r>
          </w:p>
          <w:p w14:paraId="68D14B81" w14:textId="77777777" w:rsidR="00A95B9B" w:rsidRPr="009D18F8" w:rsidRDefault="00A95B9B" w:rsidP="00A95B9B">
            <w:pPr>
              <w:spacing w:before="120" w:after="120" w:line="240" w:lineRule="auto"/>
              <w:contextualSpacing/>
              <w:jc w:val="center"/>
              <w:rPr>
                <w:rFonts w:asciiTheme="minorHAnsi" w:eastAsia="Calibri" w:hAnsiTheme="minorHAnsi" w:cstheme="minorHAnsi"/>
                <w:color w:val="000000"/>
              </w:rPr>
            </w:pPr>
            <w:r w:rsidRPr="009D18F8">
              <w:rPr>
                <w:rFonts w:asciiTheme="minorHAnsi" w:eastAsiaTheme="majorEastAsia" w:hAnsiTheme="minorHAnsi" w:cstheme="minorHAnsi"/>
                <w:b/>
                <w:iCs/>
                <w:sz w:val="20"/>
              </w:rPr>
              <w:t>26-110 Skarżysko-Kamienna</w:t>
            </w:r>
          </w:p>
        </w:tc>
      </w:tr>
    </w:tbl>
    <w:p w14:paraId="034B1976" w14:textId="77777777" w:rsidR="00A95B9B" w:rsidRDefault="00A95B9B" w:rsidP="00A95B9B">
      <w:pPr>
        <w:spacing w:before="120" w:line="24" w:lineRule="atLeast"/>
        <w:ind w:firstLine="567"/>
        <w:jc w:val="center"/>
        <w:outlineLvl w:val="0"/>
        <w:rPr>
          <w:rFonts w:asciiTheme="minorHAnsi" w:hAnsiTheme="minorHAnsi" w:cstheme="minorHAnsi"/>
          <w:b/>
          <w:sz w:val="28"/>
          <w:szCs w:val="28"/>
        </w:rPr>
      </w:pPr>
    </w:p>
    <w:p w14:paraId="731C7E3C" w14:textId="77777777" w:rsidR="00A95B9B" w:rsidRDefault="00A95B9B" w:rsidP="00A95B9B">
      <w:pPr>
        <w:spacing w:before="120" w:line="24" w:lineRule="atLeast"/>
        <w:ind w:firstLine="567"/>
        <w:jc w:val="center"/>
        <w:outlineLvl w:val="0"/>
        <w:rPr>
          <w:rFonts w:asciiTheme="minorHAnsi" w:hAnsiTheme="minorHAnsi" w:cstheme="minorHAnsi"/>
          <w:b/>
          <w:sz w:val="28"/>
          <w:szCs w:val="28"/>
        </w:rPr>
      </w:pPr>
    </w:p>
    <w:p w14:paraId="2723B0BF" w14:textId="77777777" w:rsidR="00A95B9B" w:rsidRDefault="00A95B9B" w:rsidP="00A95B9B">
      <w:pPr>
        <w:spacing w:before="120" w:line="24" w:lineRule="atLeast"/>
        <w:ind w:firstLine="567"/>
        <w:jc w:val="center"/>
        <w:outlineLvl w:val="0"/>
        <w:rPr>
          <w:rFonts w:asciiTheme="minorHAnsi" w:hAnsiTheme="minorHAnsi" w:cstheme="minorHAnsi"/>
          <w:b/>
          <w:sz w:val="28"/>
          <w:szCs w:val="28"/>
        </w:rPr>
      </w:pPr>
    </w:p>
    <w:p w14:paraId="1F405DFD" w14:textId="77777777" w:rsidR="00A95B9B" w:rsidRPr="00BC64CB" w:rsidRDefault="00A95B9B" w:rsidP="00A95B9B">
      <w:pPr>
        <w:spacing w:before="120" w:line="24" w:lineRule="atLeast"/>
        <w:ind w:firstLine="567"/>
        <w:jc w:val="center"/>
        <w:outlineLvl w:val="0"/>
        <w:rPr>
          <w:rFonts w:asciiTheme="minorHAnsi" w:hAnsiTheme="minorHAnsi" w:cstheme="minorHAnsi"/>
          <w:b/>
          <w:sz w:val="24"/>
          <w:szCs w:val="24"/>
        </w:rPr>
      </w:pPr>
      <w:r w:rsidRPr="00BC64CB">
        <w:rPr>
          <w:rFonts w:asciiTheme="minorHAnsi" w:hAnsiTheme="minorHAnsi" w:cstheme="minorHAnsi"/>
          <w:b/>
          <w:sz w:val="24"/>
          <w:szCs w:val="24"/>
        </w:rPr>
        <w:t>OŚWIADCZENIE WYKONAWCY</w:t>
      </w:r>
    </w:p>
    <w:p w14:paraId="03627B25" w14:textId="77777777" w:rsidR="00A95B9B" w:rsidRPr="00B34F18" w:rsidRDefault="00A95B9B" w:rsidP="00A95B9B">
      <w:pPr>
        <w:spacing w:before="120" w:line="24" w:lineRule="atLeast"/>
        <w:ind w:firstLine="567"/>
        <w:jc w:val="left"/>
        <w:outlineLvl w:val="0"/>
        <w:rPr>
          <w:rFonts w:asciiTheme="minorHAnsi" w:hAnsiTheme="minorHAnsi" w:cstheme="minorHAnsi"/>
          <w:color w:val="FF0000"/>
          <w:sz w:val="20"/>
        </w:rPr>
      </w:pPr>
    </w:p>
    <w:p w14:paraId="741AF1D0" w14:textId="77777777" w:rsidR="00A95B9B" w:rsidRDefault="00A95B9B" w:rsidP="00A95B9B">
      <w:pPr>
        <w:spacing w:line="240" w:lineRule="auto"/>
        <w:ind w:right="68"/>
        <w:rPr>
          <w:rFonts w:asciiTheme="minorHAnsi" w:hAnsiTheme="minorHAnsi" w:cstheme="minorHAnsi"/>
          <w:i/>
          <w:sz w:val="20"/>
        </w:rPr>
      </w:pPr>
    </w:p>
    <w:p w14:paraId="48BB9B51" w14:textId="3D1532D3" w:rsidR="00A95B9B" w:rsidRPr="00BC64CB" w:rsidRDefault="00A95B9B" w:rsidP="00A95B9B">
      <w:pPr>
        <w:spacing w:line="240" w:lineRule="auto"/>
        <w:ind w:right="68"/>
        <w:rPr>
          <w:rFonts w:asciiTheme="minorHAnsi" w:hAnsiTheme="minorHAnsi" w:cstheme="minorHAnsi"/>
          <w:sz w:val="20"/>
        </w:rPr>
      </w:pPr>
      <w:r w:rsidRPr="00BC64CB">
        <w:rPr>
          <w:rFonts w:asciiTheme="minorHAnsi" w:hAnsiTheme="minorHAnsi" w:cstheme="minorHAnsi"/>
          <w:sz w:val="20"/>
        </w:rPr>
        <w:t xml:space="preserve">Składając Ofertę w postępowaniu zakupowym nr </w:t>
      </w:r>
      <w:r>
        <w:rPr>
          <w:rFonts w:asciiTheme="minorHAnsi" w:hAnsiTheme="minorHAnsi" w:cstheme="minorHAnsi"/>
          <w:b/>
          <w:sz w:val="20"/>
        </w:rPr>
        <w:t>………………………………………………………………….</w:t>
      </w:r>
      <w:r w:rsidRPr="00BC64CB">
        <w:rPr>
          <w:rFonts w:asciiTheme="minorHAnsi" w:hAnsiTheme="minorHAnsi" w:cstheme="minorHAnsi"/>
          <w:sz w:val="20"/>
        </w:rPr>
        <w:t xml:space="preserve"> prowadzonym w trybie przetargu nieograniczonego pn</w:t>
      </w:r>
      <w:r w:rsidRPr="00BC64CB">
        <w:rPr>
          <w:rFonts w:asciiTheme="minorHAnsi" w:hAnsiTheme="minorHAnsi" w:cstheme="minorHAnsi"/>
          <w:b/>
          <w:sz w:val="20"/>
        </w:rPr>
        <w:t>. „</w:t>
      </w:r>
      <w:r>
        <w:rPr>
          <w:rFonts w:asciiTheme="minorHAnsi" w:hAnsiTheme="minorHAnsi" w:cstheme="minorHAnsi"/>
          <w:b/>
          <w:sz w:val="20"/>
        </w:rPr>
        <w:t>……………………………………………………………………………………………</w:t>
      </w:r>
      <w:r w:rsidRPr="00BC64CB">
        <w:rPr>
          <w:rFonts w:asciiTheme="minorHAnsi" w:hAnsiTheme="minorHAnsi" w:cstheme="minorHAnsi"/>
          <w:b/>
          <w:sz w:val="20"/>
        </w:rPr>
        <w:t>”</w:t>
      </w:r>
      <w:r w:rsidRPr="00BC64CB">
        <w:rPr>
          <w:rFonts w:asciiTheme="minorHAnsi" w:hAnsiTheme="minorHAnsi" w:cstheme="minorHAnsi"/>
          <w:sz w:val="20"/>
        </w:rPr>
        <w:t xml:space="preserve">, potwierdzamy, że oferowane wyroby/asortyment są zgodne </w:t>
      </w:r>
      <w:r w:rsidR="00CE6E13">
        <w:rPr>
          <w:rFonts w:asciiTheme="minorHAnsi" w:hAnsiTheme="minorHAnsi" w:cstheme="minorHAnsi"/>
          <w:sz w:val="20"/>
        </w:rPr>
        <w:t xml:space="preserve">z </w:t>
      </w:r>
      <w:r w:rsidRPr="00BC64CB">
        <w:rPr>
          <w:rFonts w:asciiTheme="minorHAnsi" w:hAnsiTheme="minorHAnsi" w:cstheme="minorHAnsi"/>
          <w:sz w:val="20"/>
        </w:rPr>
        <w:t>normami i innymi wymaganiami, wymienionymi w SWZ, a w szczególności w Załączniku 1 do SWZ – Opis Przedmiotu Zamówienia.</w:t>
      </w:r>
    </w:p>
    <w:p w14:paraId="60425BD9" w14:textId="77777777" w:rsidR="00A95B9B" w:rsidRDefault="00A95B9B" w:rsidP="00A95B9B">
      <w:pPr>
        <w:spacing w:line="240" w:lineRule="auto"/>
        <w:ind w:right="68"/>
        <w:rPr>
          <w:rFonts w:asciiTheme="minorHAnsi" w:hAnsiTheme="minorHAnsi" w:cstheme="minorHAnsi"/>
          <w:sz w:val="24"/>
          <w:szCs w:val="24"/>
        </w:rPr>
      </w:pPr>
    </w:p>
    <w:p w14:paraId="6CCA8379" w14:textId="77777777" w:rsidR="00A95B9B" w:rsidRDefault="00A95B9B" w:rsidP="00A95B9B">
      <w:pPr>
        <w:spacing w:line="240" w:lineRule="auto"/>
        <w:ind w:right="68"/>
        <w:rPr>
          <w:rFonts w:asciiTheme="minorHAnsi" w:hAnsiTheme="minorHAnsi" w:cstheme="minorHAnsi"/>
          <w:sz w:val="24"/>
          <w:szCs w:val="24"/>
        </w:rPr>
      </w:pPr>
    </w:p>
    <w:p w14:paraId="3022AB86" w14:textId="77777777" w:rsidR="00A95B9B" w:rsidRDefault="00A95B9B" w:rsidP="00A95B9B">
      <w:pPr>
        <w:spacing w:line="240" w:lineRule="auto"/>
        <w:ind w:right="68"/>
        <w:rPr>
          <w:rFonts w:asciiTheme="minorHAnsi" w:hAnsiTheme="minorHAnsi" w:cstheme="minorHAnsi"/>
          <w:sz w:val="24"/>
          <w:szCs w:val="24"/>
        </w:rPr>
      </w:pPr>
    </w:p>
    <w:p w14:paraId="3D1B032E" w14:textId="77777777" w:rsidR="00A95B9B" w:rsidRDefault="00A95B9B" w:rsidP="00A95B9B">
      <w:pPr>
        <w:spacing w:line="240" w:lineRule="auto"/>
        <w:ind w:right="68"/>
        <w:rPr>
          <w:rFonts w:asciiTheme="minorHAnsi" w:hAnsiTheme="minorHAnsi" w:cstheme="minorHAnsi"/>
          <w:sz w:val="24"/>
          <w:szCs w:val="24"/>
        </w:rPr>
      </w:pPr>
    </w:p>
    <w:p w14:paraId="5055CAD6" w14:textId="77777777" w:rsidR="00A95B9B" w:rsidRDefault="00A95B9B" w:rsidP="00A95B9B">
      <w:pPr>
        <w:spacing w:line="240" w:lineRule="auto"/>
        <w:ind w:right="68"/>
        <w:jc w:val="center"/>
        <w:rPr>
          <w:rFonts w:asciiTheme="minorHAnsi" w:hAnsiTheme="minorHAnsi" w:cstheme="minorHAnsi"/>
          <w:sz w:val="24"/>
          <w:szCs w:val="24"/>
        </w:rPr>
      </w:pPr>
      <w:r>
        <w:rPr>
          <w:rFonts w:asciiTheme="minorHAnsi" w:hAnsiTheme="minorHAnsi" w:cstheme="minorHAnsi"/>
          <w:sz w:val="24"/>
          <w:szCs w:val="24"/>
        </w:rPr>
        <w:t xml:space="preserve">                                                                                             …………………….…………………………………….</w:t>
      </w:r>
    </w:p>
    <w:p w14:paraId="06534664" w14:textId="77777777" w:rsidR="00A95B9B" w:rsidRPr="009D18F8" w:rsidRDefault="00A95B9B" w:rsidP="00A95B9B">
      <w:pPr>
        <w:ind w:left="5398" w:right="68" w:hanging="153"/>
        <w:jc w:val="center"/>
        <w:rPr>
          <w:rFonts w:asciiTheme="minorHAnsi" w:hAnsiTheme="minorHAnsi" w:cstheme="minorHAnsi"/>
          <w:i/>
          <w:sz w:val="16"/>
          <w:szCs w:val="16"/>
        </w:rPr>
      </w:pPr>
      <w:r w:rsidRPr="009D18F8">
        <w:rPr>
          <w:rFonts w:asciiTheme="minorHAnsi" w:hAnsiTheme="minorHAnsi" w:cstheme="minorHAnsi"/>
          <w:i/>
          <w:sz w:val="16"/>
          <w:szCs w:val="16"/>
        </w:rPr>
        <w:t>Data i podpisy osób uprawnionych do składania</w:t>
      </w:r>
    </w:p>
    <w:p w14:paraId="43C02B37" w14:textId="77777777" w:rsidR="00A95B9B" w:rsidRPr="009D18F8" w:rsidRDefault="00A95B9B" w:rsidP="00A95B9B">
      <w:pPr>
        <w:ind w:left="5398" w:right="68" w:hanging="153"/>
        <w:jc w:val="center"/>
        <w:rPr>
          <w:rFonts w:asciiTheme="minorHAnsi" w:hAnsiTheme="minorHAnsi" w:cstheme="minorHAnsi"/>
          <w:i/>
          <w:sz w:val="16"/>
          <w:szCs w:val="16"/>
        </w:rPr>
      </w:pPr>
      <w:r w:rsidRPr="009D18F8">
        <w:rPr>
          <w:rFonts w:asciiTheme="minorHAnsi" w:hAnsiTheme="minorHAnsi" w:cstheme="minorHAnsi"/>
          <w:i/>
          <w:sz w:val="16"/>
          <w:szCs w:val="16"/>
        </w:rPr>
        <w:t>oświadczeń woli w imieniu Wykonawcy</w:t>
      </w:r>
    </w:p>
    <w:p w14:paraId="3E46C25C" w14:textId="77777777" w:rsidR="00A95B9B" w:rsidRPr="009D18F8" w:rsidRDefault="00A95B9B" w:rsidP="00A95B9B">
      <w:pPr>
        <w:spacing w:line="240" w:lineRule="auto"/>
        <w:ind w:right="68"/>
        <w:rPr>
          <w:rFonts w:asciiTheme="minorHAnsi" w:hAnsiTheme="minorHAnsi" w:cstheme="minorHAnsi"/>
          <w:sz w:val="24"/>
          <w:szCs w:val="24"/>
        </w:rPr>
      </w:pPr>
    </w:p>
    <w:p w14:paraId="07E5E8C8" w14:textId="55A7339F" w:rsidR="0092625B" w:rsidRDefault="0092625B" w:rsidP="0039799F">
      <w:pPr>
        <w:spacing w:after="160" w:line="240" w:lineRule="exact"/>
        <w:jc w:val="left"/>
        <w:rPr>
          <w:rFonts w:asciiTheme="minorHAnsi" w:hAnsiTheme="minorHAnsi" w:cstheme="minorHAnsi"/>
          <w:sz w:val="20"/>
        </w:rPr>
      </w:pPr>
    </w:p>
    <w:p w14:paraId="3BA665A1" w14:textId="64E13856" w:rsidR="0092625B" w:rsidRDefault="0092625B" w:rsidP="0039799F">
      <w:pPr>
        <w:spacing w:after="160" w:line="240" w:lineRule="exact"/>
        <w:jc w:val="left"/>
        <w:rPr>
          <w:rFonts w:asciiTheme="minorHAnsi" w:hAnsiTheme="minorHAnsi" w:cstheme="minorHAnsi"/>
          <w:sz w:val="20"/>
        </w:rPr>
      </w:pPr>
    </w:p>
    <w:p w14:paraId="2F3B2292" w14:textId="1E9E3309" w:rsidR="00E6718A" w:rsidRDefault="00E6718A" w:rsidP="0039799F">
      <w:pPr>
        <w:spacing w:after="160" w:line="240" w:lineRule="exact"/>
        <w:jc w:val="left"/>
        <w:rPr>
          <w:rFonts w:asciiTheme="minorHAnsi" w:hAnsiTheme="minorHAnsi" w:cstheme="minorHAnsi"/>
          <w:sz w:val="20"/>
        </w:rPr>
      </w:pPr>
    </w:p>
    <w:p w14:paraId="111866E6" w14:textId="37390973" w:rsidR="0092625B" w:rsidRPr="004651BA" w:rsidRDefault="0092625B" w:rsidP="00E86104">
      <w:pPr>
        <w:spacing w:line="240" w:lineRule="auto"/>
        <w:ind w:right="68"/>
        <w:rPr>
          <w:rFonts w:ascii="Calibri" w:hAnsi="Calibri" w:cs="Calibri"/>
          <w:i/>
          <w:sz w:val="16"/>
          <w:szCs w:val="16"/>
        </w:rPr>
      </w:pPr>
    </w:p>
    <w:sectPr w:rsidR="0092625B" w:rsidRPr="004651BA" w:rsidSect="0044467A">
      <w:headerReference w:type="default" r:id="rId17"/>
      <w:footerReference w:type="default" r:id="rId18"/>
      <w:headerReference w:type="first" r:id="rId1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45B75" w14:textId="77777777" w:rsidR="00A95B9B" w:rsidRDefault="00A95B9B" w:rsidP="004A302B">
      <w:pPr>
        <w:spacing w:line="240" w:lineRule="auto"/>
      </w:pPr>
      <w:r>
        <w:separator/>
      </w:r>
    </w:p>
  </w:endnote>
  <w:endnote w:type="continuationSeparator" w:id="0">
    <w:p w14:paraId="76512268" w14:textId="77777777" w:rsidR="00A95B9B" w:rsidRDefault="00A95B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A95B9B" w:rsidRPr="00DD5C5D" w:rsidRDefault="00A95B9B" w:rsidP="00DD5C5D">
    <w:pPr>
      <w:pStyle w:val="Nagwek"/>
      <w:jc w:val="center"/>
      <w:rPr>
        <w:rFonts w:ascii="Calibri" w:hAnsi="Calibri"/>
        <w:bCs/>
        <w:sz w:val="16"/>
        <w:szCs w:val="16"/>
      </w:rPr>
    </w:pPr>
  </w:p>
  <w:p w14:paraId="30522759" w14:textId="114F2F05" w:rsidR="00A95B9B" w:rsidRDefault="00A95B9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30E29">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30E29">
      <w:rPr>
        <w:rFonts w:ascii="Calibri" w:hAnsi="Calibri"/>
        <w:bCs/>
        <w:noProof/>
        <w:sz w:val="16"/>
        <w:szCs w:val="16"/>
      </w:rPr>
      <w:t>10</w:t>
    </w:r>
    <w:r w:rsidRPr="00DD5C5D">
      <w:rPr>
        <w:rFonts w:ascii="Calibri" w:hAnsi="Calibri"/>
        <w:bCs/>
        <w:sz w:val="16"/>
        <w:szCs w:val="16"/>
      </w:rPr>
      <w:fldChar w:fldCharType="end"/>
    </w:r>
  </w:p>
  <w:p w14:paraId="3052275A" w14:textId="77777777" w:rsidR="00A95B9B" w:rsidRDefault="00A95B9B">
    <w:pPr>
      <w:pStyle w:val="Stopka"/>
    </w:pPr>
  </w:p>
  <w:p w14:paraId="51CA2197" w14:textId="77777777" w:rsidR="00A95B9B" w:rsidRDefault="00A95B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CBD34" w14:textId="77777777" w:rsidR="00A95B9B" w:rsidRDefault="00A95B9B" w:rsidP="004A302B">
      <w:pPr>
        <w:spacing w:line="240" w:lineRule="auto"/>
      </w:pPr>
      <w:r>
        <w:separator/>
      </w:r>
    </w:p>
  </w:footnote>
  <w:footnote w:type="continuationSeparator" w:id="0">
    <w:p w14:paraId="4EA1A2F8" w14:textId="77777777" w:rsidR="00A95B9B" w:rsidRDefault="00A95B9B" w:rsidP="004A302B">
      <w:pPr>
        <w:spacing w:line="240" w:lineRule="auto"/>
      </w:pPr>
      <w:r>
        <w:continuationSeparator/>
      </w:r>
    </w:p>
  </w:footnote>
  <w:footnote w:id="1">
    <w:p w14:paraId="773AAA64" w14:textId="77777777" w:rsidR="00A95B9B" w:rsidRPr="00F2601C" w:rsidRDefault="00A95B9B"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A95B9B" w:rsidRPr="003C7649" w:rsidRDefault="00A95B9B"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A95B9B" w:rsidRPr="00F2601C" w:rsidRDefault="00A95B9B"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A95B9B" w:rsidRPr="001A6201" w:rsidRDefault="00A95B9B"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A95B9B" w:rsidRPr="001A6201" w:rsidRDefault="00A95B9B"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A95B9B" w:rsidRPr="003F2EF3" w:rsidRDefault="00A95B9B"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A95B9B" w:rsidRPr="003D4E66" w:rsidRDefault="00A95B9B"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A95B9B" w:rsidRDefault="00A95B9B"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A95B9B" w:rsidRDefault="00A95B9B"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23989847" w14:textId="77777777" w:rsidR="00A95B9B" w:rsidRDefault="00A95B9B" w:rsidP="007253D3">
      <w:pPr>
        <w:pStyle w:val="Tekstprzypisudolnego"/>
      </w:pPr>
      <w:r>
        <w:rPr>
          <w:rStyle w:val="Odwoanieprzypisudolnego"/>
        </w:rPr>
        <w:footnoteRef/>
      </w:r>
      <w:r>
        <w:t xml:space="preserve"> Niepotrzebne skreślić</w:t>
      </w:r>
    </w:p>
  </w:footnote>
  <w:footnote w:id="11">
    <w:p w14:paraId="62485C5C" w14:textId="77777777" w:rsidR="00A95B9B" w:rsidRPr="005A6E56" w:rsidRDefault="00A95B9B"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A95B9B" w:rsidRPr="00342E37" w:rsidRDefault="00A95B9B"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A95B9B" w:rsidRPr="00342E37" w:rsidRDefault="00A95B9B" w:rsidP="00CE6E13">
      <w:pPr>
        <w:pStyle w:val="Tekstprzypisudolnego"/>
        <w:numPr>
          <w:ilvl w:val="0"/>
          <w:numId w:val="32"/>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A95B9B" w:rsidRPr="00342E37" w:rsidRDefault="00A95B9B" w:rsidP="00CE6E13">
      <w:pPr>
        <w:pStyle w:val="Tekstprzypisudolnego"/>
        <w:numPr>
          <w:ilvl w:val="0"/>
          <w:numId w:val="32"/>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A95B9B" w:rsidRPr="00342E37" w:rsidRDefault="00A95B9B" w:rsidP="00CE6E13">
      <w:pPr>
        <w:pStyle w:val="Tekstprzypisudolnego"/>
        <w:numPr>
          <w:ilvl w:val="0"/>
          <w:numId w:val="32"/>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A95B9B" w:rsidRPr="00342E37" w:rsidRDefault="00A95B9B"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A95B9B" w:rsidRPr="00342E37" w:rsidRDefault="00A95B9B"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A95B9B" w:rsidRPr="00342E37" w:rsidRDefault="00A95B9B"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A95B9B" w:rsidRPr="00342E37" w:rsidRDefault="00A95B9B"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A95B9B" w:rsidRPr="00896587" w:rsidRDefault="00A95B9B"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107E5" w14:textId="77777777" w:rsidR="00A95B9B" w:rsidRDefault="00A95B9B" w:rsidP="00F32609">
    <w:pPr>
      <w:pStyle w:val="Nagwek"/>
      <w:jc w:val="center"/>
      <w:rPr>
        <w:rFonts w:ascii="Calibri" w:hAnsi="Calibri" w:cs="Arial"/>
        <w:color w:val="000000"/>
        <w:sz w:val="18"/>
        <w:szCs w:val="18"/>
        <w:lang w:eastAsia="pl-PL"/>
      </w:rPr>
    </w:pPr>
  </w:p>
  <w:p w14:paraId="009CEF72" w14:textId="66236595" w:rsidR="00A95B9B" w:rsidRPr="00F32609" w:rsidRDefault="00A95B9B" w:rsidP="00F32609">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631E878C">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00BCACD7" w:rsidR="00A95B9B" w:rsidRPr="00F32609" w:rsidRDefault="00A95B9B"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E12974">
          <w:rPr>
            <w:rFonts w:asciiTheme="minorHAnsi" w:hAnsiTheme="minorHAnsi" w:cs="Arial"/>
            <w:color w:val="000000"/>
            <w:sz w:val="18"/>
            <w:szCs w:val="18"/>
            <w:lang w:eastAsia="pl-PL"/>
          </w:rPr>
          <w:t>POST/DYS/OSK/LZA/00165/2026</w:t>
        </w:r>
      </w:sdtContent>
    </w:sdt>
    <w:r>
      <w:rPr>
        <w:rFonts w:asciiTheme="minorHAnsi" w:hAnsiTheme="minorHAnsi" w:cstheme="minorHAnsi"/>
        <w:color w:val="4F81BD" w:themeColor="accent1"/>
      </w:rPr>
      <w:tab/>
    </w:r>
  </w:p>
  <w:p w14:paraId="3BA032AD" w14:textId="7823BD67" w:rsidR="00A95B9B" w:rsidRPr="00F32609" w:rsidRDefault="00A95B9B" w:rsidP="00F3260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B29EC" w14:textId="77777777" w:rsidR="003E5A04" w:rsidRPr="003E5A04" w:rsidRDefault="003E5A04" w:rsidP="003E5A04">
    <w:pPr>
      <w:tabs>
        <w:tab w:val="center" w:pos="4536"/>
        <w:tab w:val="right" w:pos="9072"/>
      </w:tabs>
      <w:spacing w:line="240" w:lineRule="auto"/>
      <w:jc w:val="center"/>
      <w:rPr>
        <w:rFonts w:ascii="Calibri" w:hAnsi="Calibri" w:cs="Arial"/>
        <w:color w:val="000000"/>
        <w:sz w:val="18"/>
        <w:szCs w:val="18"/>
        <w:lang w:eastAsia="pl-PL"/>
      </w:rPr>
    </w:pPr>
  </w:p>
  <w:p w14:paraId="43C429D6" w14:textId="77777777" w:rsidR="003E5A04" w:rsidRPr="003E5A04" w:rsidRDefault="003E5A04" w:rsidP="003E5A04">
    <w:pPr>
      <w:tabs>
        <w:tab w:val="center" w:pos="4536"/>
        <w:tab w:val="right" w:pos="9072"/>
      </w:tabs>
      <w:spacing w:line="240" w:lineRule="auto"/>
      <w:jc w:val="center"/>
      <w:rPr>
        <w:rFonts w:ascii="Calibri" w:hAnsi="Calibri"/>
        <w:b/>
        <w:szCs w:val="16"/>
      </w:rPr>
    </w:pPr>
    <w:r w:rsidRPr="003E5A04">
      <w:rPr>
        <w:noProof/>
        <w:lang w:eastAsia="pl-PL"/>
      </w:rPr>
      <w:drawing>
        <wp:anchor distT="0" distB="0" distL="114300" distR="114300" simplePos="0" relativeHeight="251672576" behindDoc="0" locked="1" layoutInCell="1" allowOverlap="1" wp14:anchorId="4343B9F0" wp14:editId="1841165D">
          <wp:simplePos x="0" y="0"/>
          <wp:positionH relativeFrom="column">
            <wp:posOffset>-344805</wp:posOffset>
          </wp:positionH>
          <wp:positionV relativeFrom="paragraph">
            <wp:posOffset>-59055</wp:posOffset>
          </wp:positionV>
          <wp:extent cx="753110" cy="533400"/>
          <wp:effectExtent l="0" t="0" r="8890" b="0"/>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5A04">
      <w:rPr>
        <w:rFonts w:ascii="Calibri" w:hAnsi="Calibri" w:cs="Arial"/>
        <w:color w:val="000000"/>
        <w:sz w:val="18"/>
        <w:szCs w:val="18"/>
        <w:lang w:eastAsia="pl-PL"/>
      </w:rPr>
      <w:t>PGE Dystrybucja S.A. Oddział Skarżysko-Kamienna Departament Logistyki - Wydział Zamówień</w:t>
    </w:r>
  </w:p>
  <w:p w14:paraId="5785CE2F" w14:textId="514B31EA" w:rsidR="003E5A04" w:rsidRPr="003E5A04" w:rsidRDefault="003E5A04" w:rsidP="003E5A04">
    <w:pPr>
      <w:tabs>
        <w:tab w:val="center" w:pos="4536"/>
        <w:tab w:val="right" w:pos="9072"/>
      </w:tabs>
      <w:spacing w:line="240" w:lineRule="auto"/>
      <w:ind w:hanging="284"/>
      <w:jc w:val="center"/>
      <w:rPr>
        <w:rFonts w:ascii="Calibri" w:hAnsi="Calibri"/>
        <w:b/>
        <w:bCs/>
        <w:szCs w:val="16"/>
      </w:rPr>
    </w:pPr>
    <w:r w:rsidRPr="003E5A0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287278199"/>
        <w:dataBinding w:prefixMappings="xmlns:ns0='http://purl.org/dc/elements/1.1/' xmlns:ns1='http://schemas.openxmlformats.org/package/2006/metadata/core-properties' " w:xpath="/ns1:coreProperties[1]/ns1:keywords[1]" w:storeItemID="{6C3C8BC8-F283-45AE-878A-BAB7291924A1}"/>
        <w:text/>
      </w:sdtPr>
      <w:sdtEndPr/>
      <w:sdtContent>
        <w:r w:rsidRPr="003E5A04">
          <w:rPr>
            <w:rFonts w:asciiTheme="minorHAnsi" w:hAnsiTheme="minorHAnsi" w:cs="Arial"/>
            <w:color w:val="000000"/>
            <w:sz w:val="18"/>
            <w:szCs w:val="18"/>
            <w:lang w:eastAsia="pl-PL"/>
          </w:rPr>
          <w:t>POST/DYS/OSK/LZA/0</w:t>
        </w:r>
        <w:r w:rsidR="00E12974">
          <w:rPr>
            <w:rFonts w:asciiTheme="minorHAnsi" w:hAnsiTheme="minorHAnsi" w:cs="Arial"/>
            <w:color w:val="000000"/>
            <w:sz w:val="18"/>
            <w:szCs w:val="18"/>
            <w:lang w:eastAsia="pl-PL"/>
          </w:rPr>
          <w:t>016</w:t>
        </w:r>
        <w:r w:rsidRPr="003E5A04">
          <w:rPr>
            <w:rFonts w:asciiTheme="minorHAnsi" w:hAnsiTheme="minorHAnsi" w:cs="Arial"/>
            <w:color w:val="000000"/>
            <w:sz w:val="18"/>
            <w:szCs w:val="18"/>
            <w:lang w:eastAsia="pl-PL"/>
          </w:rPr>
          <w:t>5/202</w:t>
        </w:r>
        <w:r w:rsidR="00E12974">
          <w:rPr>
            <w:rFonts w:asciiTheme="minorHAnsi" w:hAnsiTheme="minorHAnsi" w:cs="Arial"/>
            <w:color w:val="000000"/>
            <w:sz w:val="18"/>
            <w:szCs w:val="18"/>
            <w:lang w:eastAsia="pl-PL"/>
          </w:rPr>
          <w:t>6</w:t>
        </w:r>
      </w:sdtContent>
    </w:sdt>
    <w:r w:rsidRPr="003E5A04">
      <w:rPr>
        <w:rFonts w:asciiTheme="minorHAnsi" w:hAnsiTheme="minorHAnsi" w:cstheme="minorHAnsi"/>
        <w:color w:val="4F81BD" w:themeColor="accent1"/>
      </w:rPr>
      <w:tab/>
    </w:r>
  </w:p>
  <w:p w14:paraId="6ED436DB" w14:textId="77777777" w:rsidR="003E5A04" w:rsidRDefault="003E5A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9F0E792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B3F7BCC"/>
    <w:multiLevelType w:val="hybridMultilevel"/>
    <w:tmpl w:val="33303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8527AD"/>
    <w:multiLevelType w:val="multilevel"/>
    <w:tmpl w:val="3C02A93E"/>
    <w:styleLink w:val="Styl1"/>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447588"/>
    <w:multiLevelType w:val="hybridMultilevel"/>
    <w:tmpl w:val="14764D06"/>
    <w:lvl w:ilvl="0" w:tplc="04150017">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2F185952"/>
    <w:multiLevelType w:val="hybridMultilevel"/>
    <w:tmpl w:val="79228156"/>
    <w:lvl w:ilvl="0" w:tplc="3BB29090">
      <w:start w:val="9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E659C8"/>
    <w:multiLevelType w:val="hybridMultilevel"/>
    <w:tmpl w:val="309C3198"/>
    <w:lvl w:ilvl="0" w:tplc="04150017">
      <w:start w:val="1"/>
      <w:numFmt w:val="lowerLetter"/>
      <w:lvlText w:val="%1)"/>
      <w:lvlJc w:val="left"/>
      <w:pPr>
        <w:ind w:left="2629" w:hanging="360"/>
      </w:pPr>
      <w:rPr>
        <w:rFonts w:hint="default"/>
        <w:sz w:val="22"/>
        <w:szCs w:val="22"/>
      </w:rPr>
    </w:lvl>
    <w:lvl w:ilvl="1" w:tplc="04150019">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4" w15:restartNumberingAfterBreak="0">
    <w:nsid w:val="37667E07"/>
    <w:multiLevelType w:val="multilevel"/>
    <w:tmpl w:val="306C14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3117CB"/>
    <w:multiLevelType w:val="hybridMultilevel"/>
    <w:tmpl w:val="ED1E470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1A6BEA"/>
    <w:multiLevelType w:val="multilevel"/>
    <w:tmpl w:val="B0AAE29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EFD3CEF"/>
    <w:multiLevelType w:val="hybridMultilevel"/>
    <w:tmpl w:val="DC56778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7A28F58">
      <w:start w:val="1"/>
      <w:numFmt w:val="decimal"/>
      <w:lvlText w:val="%4."/>
      <w:lvlJc w:val="left"/>
      <w:pPr>
        <w:ind w:left="2880" w:hanging="360"/>
      </w:pPr>
      <w:rPr>
        <w:rFonts w:hint="default"/>
        <w:b/>
        <w:strike w:val="0"/>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7E7080"/>
    <w:multiLevelType w:val="hybridMultilevel"/>
    <w:tmpl w:val="7A72C582"/>
    <w:lvl w:ilvl="0" w:tplc="04150001">
      <w:start w:val="1"/>
      <w:numFmt w:val="bullet"/>
      <w:lvlText w:val=""/>
      <w:lvlJc w:val="left"/>
      <w:pPr>
        <w:ind w:left="786" w:hanging="360"/>
      </w:pPr>
      <w:rPr>
        <w:rFonts w:ascii="Symbol" w:hAnsi="Symbol" w:hint="default"/>
        <w:b w:val="0"/>
      </w:rPr>
    </w:lvl>
    <w:lvl w:ilvl="1" w:tplc="F6804D34" w:tentative="1">
      <w:start w:val="1"/>
      <w:numFmt w:val="lowerLetter"/>
      <w:lvlText w:val="%2."/>
      <w:lvlJc w:val="left"/>
      <w:pPr>
        <w:ind w:left="1506" w:hanging="360"/>
      </w:pPr>
    </w:lvl>
    <w:lvl w:ilvl="2" w:tplc="33B2C472" w:tentative="1">
      <w:start w:val="1"/>
      <w:numFmt w:val="lowerRoman"/>
      <w:lvlText w:val="%3."/>
      <w:lvlJc w:val="right"/>
      <w:pPr>
        <w:ind w:left="2226" w:hanging="180"/>
      </w:pPr>
    </w:lvl>
    <w:lvl w:ilvl="3" w:tplc="FBE87ADA" w:tentative="1">
      <w:start w:val="1"/>
      <w:numFmt w:val="decimal"/>
      <w:lvlText w:val="%4."/>
      <w:lvlJc w:val="left"/>
      <w:pPr>
        <w:ind w:left="2946" w:hanging="360"/>
      </w:pPr>
    </w:lvl>
    <w:lvl w:ilvl="4" w:tplc="5854FC52" w:tentative="1">
      <w:start w:val="1"/>
      <w:numFmt w:val="lowerLetter"/>
      <w:lvlText w:val="%5."/>
      <w:lvlJc w:val="left"/>
      <w:pPr>
        <w:ind w:left="3666" w:hanging="360"/>
      </w:pPr>
    </w:lvl>
    <w:lvl w:ilvl="5" w:tplc="89DAD112" w:tentative="1">
      <w:start w:val="1"/>
      <w:numFmt w:val="lowerRoman"/>
      <w:lvlText w:val="%6."/>
      <w:lvlJc w:val="right"/>
      <w:pPr>
        <w:ind w:left="4386" w:hanging="180"/>
      </w:pPr>
    </w:lvl>
    <w:lvl w:ilvl="6" w:tplc="5666EE66" w:tentative="1">
      <w:start w:val="1"/>
      <w:numFmt w:val="decimal"/>
      <w:lvlText w:val="%7."/>
      <w:lvlJc w:val="left"/>
      <w:pPr>
        <w:ind w:left="5106" w:hanging="360"/>
      </w:pPr>
    </w:lvl>
    <w:lvl w:ilvl="7" w:tplc="7B806B3A" w:tentative="1">
      <w:start w:val="1"/>
      <w:numFmt w:val="lowerLetter"/>
      <w:lvlText w:val="%8."/>
      <w:lvlJc w:val="left"/>
      <w:pPr>
        <w:ind w:left="5826" w:hanging="360"/>
      </w:pPr>
    </w:lvl>
    <w:lvl w:ilvl="8" w:tplc="F07ED96C" w:tentative="1">
      <w:start w:val="1"/>
      <w:numFmt w:val="lowerRoman"/>
      <w:lvlText w:val="%9."/>
      <w:lvlJc w:val="right"/>
      <w:pPr>
        <w:ind w:left="6546" w:hanging="180"/>
      </w:pPr>
    </w:lvl>
  </w:abstractNum>
  <w:abstractNum w:abstractNumId="32"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BF76C8"/>
    <w:multiLevelType w:val="hybridMultilevel"/>
    <w:tmpl w:val="2E92E49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0645A3E"/>
    <w:multiLevelType w:val="multilevel"/>
    <w:tmpl w:val="3A1E1EE8"/>
    <w:lvl w:ilvl="0">
      <w:start w:val="1"/>
      <w:numFmt w:val="lowerLetter"/>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4B604E5"/>
    <w:multiLevelType w:val="hybridMultilevel"/>
    <w:tmpl w:val="0CC8B028"/>
    <w:lvl w:ilvl="0" w:tplc="04150017">
      <w:start w:val="1"/>
      <w:numFmt w:val="lowerLetter"/>
      <w:lvlText w:val="%1)"/>
      <w:lvlJc w:val="left"/>
      <w:pPr>
        <w:ind w:left="1773" w:hanging="360"/>
      </w:pPr>
      <w:rPr>
        <w:rFonts w:hint="default"/>
      </w:rPr>
    </w:lvl>
    <w:lvl w:ilvl="1" w:tplc="04150003" w:tentative="1">
      <w:start w:val="1"/>
      <w:numFmt w:val="bullet"/>
      <w:lvlText w:val="o"/>
      <w:lvlJc w:val="left"/>
      <w:pPr>
        <w:ind w:left="2493" w:hanging="360"/>
      </w:pPr>
      <w:rPr>
        <w:rFonts w:ascii="Courier New" w:hAnsi="Courier New" w:cs="Courier New" w:hint="default"/>
      </w:rPr>
    </w:lvl>
    <w:lvl w:ilvl="2" w:tplc="04150005" w:tentative="1">
      <w:start w:val="1"/>
      <w:numFmt w:val="bullet"/>
      <w:lvlText w:val=""/>
      <w:lvlJc w:val="left"/>
      <w:pPr>
        <w:ind w:left="3213" w:hanging="360"/>
      </w:pPr>
      <w:rPr>
        <w:rFonts w:ascii="Wingdings" w:hAnsi="Wingdings" w:hint="default"/>
      </w:rPr>
    </w:lvl>
    <w:lvl w:ilvl="3" w:tplc="04150001" w:tentative="1">
      <w:start w:val="1"/>
      <w:numFmt w:val="bullet"/>
      <w:lvlText w:val=""/>
      <w:lvlJc w:val="left"/>
      <w:pPr>
        <w:ind w:left="3933" w:hanging="360"/>
      </w:pPr>
      <w:rPr>
        <w:rFonts w:ascii="Symbol" w:hAnsi="Symbol" w:hint="default"/>
      </w:rPr>
    </w:lvl>
    <w:lvl w:ilvl="4" w:tplc="04150003" w:tentative="1">
      <w:start w:val="1"/>
      <w:numFmt w:val="bullet"/>
      <w:lvlText w:val="o"/>
      <w:lvlJc w:val="left"/>
      <w:pPr>
        <w:ind w:left="4653" w:hanging="360"/>
      </w:pPr>
      <w:rPr>
        <w:rFonts w:ascii="Courier New" w:hAnsi="Courier New" w:cs="Courier New" w:hint="default"/>
      </w:rPr>
    </w:lvl>
    <w:lvl w:ilvl="5" w:tplc="04150005" w:tentative="1">
      <w:start w:val="1"/>
      <w:numFmt w:val="bullet"/>
      <w:lvlText w:val=""/>
      <w:lvlJc w:val="left"/>
      <w:pPr>
        <w:ind w:left="5373" w:hanging="360"/>
      </w:pPr>
      <w:rPr>
        <w:rFonts w:ascii="Wingdings" w:hAnsi="Wingdings" w:hint="default"/>
      </w:rPr>
    </w:lvl>
    <w:lvl w:ilvl="6" w:tplc="04150001" w:tentative="1">
      <w:start w:val="1"/>
      <w:numFmt w:val="bullet"/>
      <w:lvlText w:val=""/>
      <w:lvlJc w:val="left"/>
      <w:pPr>
        <w:ind w:left="6093" w:hanging="360"/>
      </w:pPr>
      <w:rPr>
        <w:rFonts w:ascii="Symbol" w:hAnsi="Symbol" w:hint="default"/>
      </w:rPr>
    </w:lvl>
    <w:lvl w:ilvl="7" w:tplc="04150003" w:tentative="1">
      <w:start w:val="1"/>
      <w:numFmt w:val="bullet"/>
      <w:lvlText w:val="o"/>
      <w:lvlJc w:val="left"/>
      <w:pPr>
        <w:ind w:left="6813" w:hanging="360"/>
      </w:pPr>
      <w:rPr>
        <w:rFonts w:ascii="Courier New" w:hAnsi="Courier New" w:cs="Courier New" w:hint="default"/>
      </w:rPr>
    </w:lvl>
    <w:lvl w:ilvl="8" w:tplc="04150005" w:tentative="1">
      <w:start w:val="1"/>
      <w:numFmt w:val="bullet"/>
      <w:lvlText w:val=""/>
      <w:lvlJc w:val="left"/>
      <w:pPr>
        <w:ind w:left="7533"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92A46AC"/>
    <w:multiLevelType w:val="hybridMultilevel"/>
    <w:tmpl w:val="DE1A20FC"/>
    <w:lvl w:ilvl="0" w:tplc="1BFAAC94">
      <w:start w:val="1"/>
      <w:numFmt w:val="lowerLetter"/>
      <w:lvlText w:val="%1)"/>
      <w:lvlJc w:val="left"/>
      <w:pPr>
        <w:ind w:left="644" w:hanging="360"/>
      </w:pPr>
      <w:rPr>
        <w:rFonts w:ascii="Calibri" w:eastAsia="Times New Roman" w:hAnsi="Calibri"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22967382">
    <w:abstractNumId w:val="25"/>
  </w:num>
  <w:num w:numId="2" w16cid:durableId="1802307864">
    <w:abstractNumId w:val="8"/>
  </w:num>
  <w:num w:numId="3" w16cid:durableId="1545631901">
    <w:abstractNumId w:val="4"/>
  </w:num>
  <w:num w:numId="4" w16cid:durableId="570967807">
    <w:abstractNumId w:val="44"/>
  </w:num>
  <w:num w:numId="5" w16cid:durableId="2063945787">
    <w:abstractNumId w:val="22"/>
  </w:num>
  <w:num w:numId="6" w16cid:durableId="958417654">
    <w:abstractNumId w:val="15"/>
  </w:num>
  <w:num w:numId="7" w16cid:durableId="1104036602">
    <w:abstractNumId w:val="32"/>
  </w:num>
  <w:num w:numId="8" w16cid:durableId="1456677769">
    <w:abstractNumId w:val="50"/>
  </w:num>
  <w:num w:numId="9" w16cid:durableId="1549029480">
    <w:abstractNumId w:val="12"/>
  </w:num>
  <w:num w:numId="10" w16cid:durableId="1250189238">
    <w:abstractNumId w:val="40"/>
  </w:num>
  <w:num w:numId="11" w16cid:durableId="1374117637">
    <w:abstractNumId w:val="28"/>
  </w:num>
  <w:num w:numId="12" w16cid:durableId="1171334138">
    <w:abstractNumId w:val="21"/>
  </w:num>
  <w:num w:numId="13" w16cid:durableId="1792700839">
    <w:abstractNumId w:val="9"/>
  </w:num>
  <w:num w:numId="14" w16cid:durableId="1256398753">
    <w:abstractNumId w:val="29"/>
  </w:num>
  <w:num w:numId="15" w16cid:durableId="2013949165">
    <w:abstractNumId w:val="38"/>
  </w:num>
  <w:num w:numId="16" w16cid:durableId="1882089533">
    <w:abstractNumId w:val="17"/>
  </w:num>
  <w:num w:numId="17" w16cid:durableId="1091195491">
    <w:abstractNumId w:val="5"/>
  </w:num>
  <w:num w:numId="18" w16cid:durableId="10256675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5285279">
    <w:abstractNumId w:val="6"/>
  </w:num>
  <w:num w:numId="20" w16cid:durableId="1150831768">
    <w:abstractNumId w:val="14"/>
  </w:num>
  <w:num w:numId="21" w16cid:durableId="1772626906">
    <w:abstractNumId w:val="30"/>
  </w:num>
  <w:num w:numId="22" w16cid:durableId="1313943576">
    <w:abstractNumId w:val="36"/>
  </w:num>
  <w:num w:numId="23" w16cid:durableId="1110976671">
    <w:abstractNumId w:val="43"/>
  </w:num>
  <w:num w:numId="24" w16cid:durableId="1183668059">
    <w:abstractNumId w:val="16"/>
  </w:num>
  <w:num w:numId="25" w16cid:durableId="1566136598">
    <w:abstractNumId w:val="42"/>
  </w:num>
  <w:num w:numId="26" w16cid:durableId="10726554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58626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7212688">
    <w:abstractNumId w:val="46"/>
    <w:lvlOverride w:ilvl="0">
      <w:startOverride w:val="1"/>
    </w:lvlOverride>
    <w:lvlOverride w:ilvl="1"/>
    <w:lvlOverride w:ilvl="2"/>
    <w:lvlOverride w:ilvl="3"/>
    <w:lvlOverride w:ilvl="4"/>
    <w:lvlOverride w:ilvl="5"/>
    <w:lvlOverride w:ilvl="6"/>
    <w:lvlOverride w:ilvl="7"/>
    <w:lvlOverride w:ilvl="8"/>
  </w:num>
  <w:num w:numId="29" w16cid:durableId="2126000670">
    <w:abstractNumId w:val="48"/>
  </w:num>
  <w:num w:numId="30" w16cid:durableId="246623431">
    <w:abstractNumId w:val="7"/>
  </w:num>
  <w:num w:numId="31" w16cid:durableId="837116921">
    <w:abstractNumId w:val="47"/>
  </w:num>
  <w:num w:numId="32" w16cid:durableId="676005011">
    <w:abstractNumId w:val="49"/>
  </w:num>
  <w:num w:numId="33" w16cid:durableId="1806312726">
    <w:abstractNumId w:val="39"/>
  </w:num>
  <w:num w:numId="34" w16cid:durableId="1587882266">
    <w:abstractNumId w:val="3"/>
  </w:num>
  <w:num w:numId="35" w16cid:durableId="2119249641">
    <w:abstractNumId w:val="41"/>
  </w:num>
  <w:num w:numId="36" w16cid:durableId="332224295">
    <w:abstractNumId w:val="24"/>
  </w:num>
  <w:num w:numId="37" w16cid:durableId="318077814">
    <w:abstractNumId w:val="27"/>
  </w:num>
  <w:num w:numId="38" w16cid:durableId="2110083319">
    <w:abstractNumId w:val="18"/>
  </w:num>
  <w:num w:numId="39" w16cid:durableId="1098797140">
    <w:abstractNumId w:val="23"/>
  </w:num>
  <w:num w:numId="40" w16cid:durableId="2083987497">
    <w:abstractNumId w:val="19"/>
  </w:num>
  <w:num w:numId="41" w16cid:durableId="1108622715">
    <w:abstractNumId w:val="33"/>
  </w:num>
  <w:num w:numId="42" w16cid:durableId="835338862">
    <w:abstractNumId w:val="34"/>
  </w:num>
  <w:num w:numId="43" w16cid:durableId="1888445277">
    <w:abstractNumId w:val="45"/>
  </w:num>
  <w:num w:numId="44" w16cid:durableId="104887803">
    <w:abstractNumId w:val="31"/>
  </w:num>
  <w:num w:numId="45" w16cid:durableId="263154222">
    <w:abstractNumId w:val="26"/>
  </w:num>
  <w:num w:numId="46" w16cid:durableId="610019765">
    <w:abstractNumId w:val="35"/>
  </w:num>
  <w:num w:numId="47" w16cid:durableId="1527938894">
    <w:abstractNumId w:val="20"/>
  </w:num>
  <w:num w:numId="48" w16cid:durableId="1091926057">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083"/>
    <w:rsid w:val="00066210"/>
    <w:rsid w:val="00066400"/>
    <w:rsid w:val="000664AC"/>
    <w:rsid w:val="00070D58"/>
    <w:rsid w:val="00071FE3"/>
    <w:rsid w:val="00072501"/>
    <w:rsid w:val="00072BE1"/>
    <w:rsid w:val="000747E2"/>
    <w:rsid w:val="00074AA8"/>
    <w:rsid w:val="00076214"/>
    <w:rsid w:val="0007772C"/>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2D9A"/>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3ECD"/>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0260"/>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4BD8"/>
    <w:rsid w:val="00325A22"/>
    <w:rsid w:val="00325F85"/>
    <w:rsid w:val="00326AC6"/>
    <w:rsid w:val="00327148"/>
    <w:rsid w:val="00327759"/>
    <w:rsid w:val="0033270E"/>
    <w:rsid w:val="00332CA7"/>
    <w:rsid w:val="00333C26"/>
    <w:rsid w:val="00333E57"/>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E5"/>
    <w:rsid w:val="003C4BE3"/>
    <w:rsid w:val="003C547E"/>
    <w:rsid w:val="003C64D8"/>
    <w:rsid w:val="003C7649"/>
    <w:rsid w:val="003C7A3B"/>
    <w:rsid w:val="003C7F7D"/>
    <w:rsid w:val="003D317E"/>
    <w:rsid w:val="003D482E"/>
    <w:rsid w:val="003D495E"/>
    <w:rsid w:val="003D4C53"/>
    <w:rsid w:val="003D55CB"/>
    <w:rsid w:val="003D6001"/>
    <w:rsid w:val="003D640B"/>
    <w:rsid w:val="003D6F63"/>
    <w:rsid w:val="003D7BC9"/>
    <w:rsid w:val="003D7F46"/>
    <w:rsid w:val="003E0C0F"/>
    <w:rsid w:val="003E107C"/>
    <w:rsid w:val="003E3C9A"/>
    <w:rsid w:val="003E5A04"/>
    <w:rsid w:val="003E6756"/>
    <w:rsid w:val="003E760F"/>
    <w:rsid w:val="003F31AB"/>
    <w:rsid w:val="003F474E"/>
    <w:rsid w:val="003F4BE5"/>
    <w:rsid w:val="003F6611"/>
    <w:rsid w:val="003F6C86"/>
    <w:rsid w:val="003F702A"/>
    <w:rsid w:val="0040250D"/>
    <w:rsid w:val="00402D6C"/>
    <w:rsid w:val="00403077"/>
    <w:rsid w:val="00406A25"/>
    <w:rsid w:val="00407576"/>
    <w:rsid w:val="00407783"/>
    <w:rsid w:val="00410115"/>
    <w:rsid w:val="004105E9"/>
    <w:rsid w:val="00412994"/>
    <w:rsid w:val="00412E59"/>
    <w:rsid w:val="0041326F"/>
    <w:rsid w:val="004134E4"/>
    <w:rsid w:val="004141C8"/>
    <w:rsid w:val="00414B45"/>
    <w:rsid w:val="00414D79"/>
    <w:rsid w:val="004151EC"/>
    <w:rsid w:val="0041598A"/>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7EE"/>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30A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2C3"/>
    <w:rsid w:val="004E75D3"/>
    <w:rsid w:val="004F0088"/>
    <w:rsid w:val="004F0094"/>
    <w:rsid w:val="004F0173"/>
    <w:rsid w:val="004F0448"/>
    <w:rsid w:val="004F10E0"/>
    <w:rsid w:val="004F35DA"/>
    <w:rsid w:val="004F392B"/>
    <w:rsid w:val="004F39D8"/>
    <w:rsid w:val="004F3C3C"/>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3F5"/>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B7EB7"/>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502"/>
    <w:rsid w:val="005D1518"/>
    <w:rsid w:val="005D2A9E"/>
    <w:rsid w:val="005D3687"/>
    <w:rsid w:val="005D37C5"/>
    <w:rsid w:val="005D4462"/>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3D7D"/>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4FA0"/>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832"/>
    <w:rsid w:val="00673E6B"/>
    <w:rsid w:val="00674AFB"/>
    <w:rsid w:val="0067570D"/>
    <w:rsid w:val="00676D80"/>
    <w:rsid w:val="0067721F"/>
    <w:rsid w:val="0068060C"/>
    <w:rsid w:val="006810E0"/>
    <w:rsid w:val="00681E01"/>
    <w:rsid w:val="00682A4B"/>
    <w:rsid w:val="00685B7C"/>
    <w:rsid w:val="00685C06"/>
    <w:rsid w:val="0068638D"/>
    <w:rsid w:val="006863E6"/>
    <w:rsid w:val="006868F1"/>
    <w:rsid w:val="00687290"/>
    <w:rsid w:val="00687695"/>
    <w:rsid w:val="006876EC"/>
    <w:rsid w:val="00687974"/>
    <w:rsid w:val="0069061E"/>
    <w:rsid w:val="00690F15"/>
    <w:rsid w:val="0069131F"/>
    <w:rsid w:val="00691B97"/>
    <w:rsid w:val="00692761"/>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678E"/>
    <w:rsid w:val="006B7D80"/>
    <w:rsid w:val="006C0240"/>
    <w:rsid w:val="006C042A"/>
    <w:rsid w:val="006C32B1"/>
    <w:rsid w:val="006C32D7"/>
    <w:rsid w:val="006C33CB"/>
    <w:rsid w:val="006C4030"/>
    <w:rsid w:val="006C4B6B"/>
    <w:rsid w:val="006C55D8"/>
    <w:rsid w:val="006C63E4"/>
    <w:rsid w:val="006C63F8"/>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53D3"/>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A1D"/>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5AC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5BA8"/>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87CA3"/>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05D"/>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20B"/>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0702"/>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03E1"/>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0B5"/>
    <w:rsid w:val="009C65C0"/>
    <w:rsid w:val="009C6C90"/>
    <w:rsid w:val="009C6E43"/>
    <w:rsid w:val="009D05C5"/>
    <w:rsid w:val="009D1EEC"/>
    <w:rsid w:val="009D3A3A"/>
    <w:rsid w:val="009D4299"/>
    <w:rsid w:val="009D4B5B"/>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283"/>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770E0"/>
    <w:rsid w:val="00A81A0C"/>
    <w:rsid w:val="00A82AC4"/>
    <w:rsid w:val="00A82B56"/>
    <w:rsid w:val="00A8313D"/>
    <w:rsid w:val="00A83221"/>
    <w:rsid w:val="00A84276"/>
    <w:rsid w:val="00A846FF"/>
    <w:rsid w:val="00A8506D"/>
    <w:rsid w:val="00A8524C"/>
    <w:rsid w:val="00A85391"/>
    <w:rsid w:val="00A85C67"/>
    <w:rsid w:val="00A8659D"/>
    <w:rsid w:val="00A865FB"/>
    <w:rsid w:val="00A87036"/>
    <w:rsid w:val="00A8757F"/>
    <w:rsid w:val="00A90047"/>
    <w:rsid w:val="00A908CB"/>
    <w:rsid w:val="00A90C5A"/>
    <w:rsid w:val="00A923B8"/>
    <w:rsid w:val="00A92AC0"/>
    <w:rsid w:val="00A93740"/>
    <w:rsid w:val="00A93AC0"/>
    <w:rsid w:val="00A95464"/>
    <w:rsid w:val="00A95B9B"/>
    <w:rsid w:val="00A96D95"/>
    <w:rsid w:val="00AA063E"/>
    <w:rsid w:val="00AA06CD"/>
    <w:rsid w:val="00AA09DA"/>
    <w:rsid w:val="00AA1C2A"/>
    <w:rsid w:val="00AA35C5"/>
    <w:rsid w:val="00AA381F"/>
    <w:rsid w:val="00AA68A1"/>
    <w:rsid w:val="00AB1632"/>
    <w:rsid w:val="00AB199B"/>
    <w:rsid w:val="00AB5736"/>
    <w:rsid w:val="00AB5E75"/>
    <w:rsid w:val="00AB62CD"/>
    <w:rsid w:val="00AB658C"/>
    <w:rsid w:val="00AB68B1"/>
    <w:rsid w:val="00AB69BA"/>
    <w:rsid w:val="00AB6A7B"/>
    <w:rsid w:val="00AB6DE4"/>
    <w:rsid w:val="00AB6F87"/>
    <w:rsid w:val="00AB78C8"/>
    <w:rsid w:val="00AC0757"/>
    <w:rsid w:val="00AC0B63"/>
    <w:rsid w:val="00AC13BD"/>
    <w:rsid w:val="00AC1652"/>
    <w:rsid w:val="00AC230B"/>
    <w:rsid w:val="00AC2669"/>
    <w:rsid w:val="00AC37C8"/>
    <w:rsid w:val="00AC7D1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2885"/>
    <w:rsid w:val="00AF45D5"/>
    <w:rsid w:val="00AF489C"/>
    <w:rsid w:val="00AF4E05"/>
    <w:rsid w:val="00AF7AC1"/>
    <w:rsid w:val="00AF7C48"/>
    <w:rsid w:val="00B003C2"/>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5B5"/>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67D"/>
    <w:rsid w:val="00BA5A5C"/>
    <w:rsid w:val="00BA5B0D"/>
    <w:rsid w:val="00BA5E4E"/>
    <w:rsid w:val="00BA6FF1"/>
    <w:rsid w:val="00BB0B40"/>
    <w:rsid w:val="00BB27C2"/>
    <w:rsid w:val="00BB287E"/>
    <w:rsid w:val="00BB3EA1"/>
    <w:rsid w:val="00BB42EE"/>
    <w:rsid w:val="00BB466D"/>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071"/>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893"/>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315B"/>
    <w:rsid w:val="00C23EA8"/>
    <w:rsid w:val="00C244DC"/>
    <w:rsid w:val="00C25CB5"/>
    <w:rsid w:val="00C25EC8"/>
    <w:rsid w:val="00C26719"/>
    <w:rsid w:val="00C26E7A"/>
    <w:rsid w:val="00C30E29"/>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674B5"/>
    <w:rsid w:val="00C701E5"/>
    <w:rsid w:val="00C73794"/>
    <w:rsid w:val="00C74010"/>
    <w:rsid w:val="00C74A32"/>
    <w:rsid w:val="00C754D0"/>
    <w:rsid w:val="00C75D4B"/>
    <w:rsid w:val="00C75EB0"/>
    <w:rsid w:val="00C76DD0"/>
    <w:rsid w:val="00C76E4E"/>
    <w:rsid w:val="00C80221"/>
    <w:rsid w:val="00C80612"/>
    <w:rsid w:val="00C80756"/>
    <w:rsid w:val="00C81070"/>
    <w:rsid w:val="00C84FF6"/>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6E13"/>
    <w:rsid w:val="00CE736D"/>
    <w:rsid w:val="00CE751D"/>
    <w:rsid w:val="00CE79AD"/>
    <w:rsid w:val="00CF2163"/>
    <w:rsid w:val="00CF24CA"/>
    <w:rsid w:val="00CF32DA"/>
    <w:rsid w:val="00CF3DA1"/>
    <w:rsid w:val="00CF4791"/>
    <w:rsid w:val="00CF503D"/>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05F"/>
    <w:rsid w:val="00DA07F7"/>
    <w:rsid w:val="00DA1A9E"/>
    <w:rsid w:val="00DA1B76"/>
    <w:rsid w:val="00DA3029"/>
    <w:rsid w:val="00DA3776"/>
    <w:rsid w:val="00DA3E03"/>
    <w:rsid w:val="00DA5572"/>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BB2"/>
    <w:rsid w:val="00E01E29"/>
    <w:rsid w:val="00E03CC7"/>
    <w:rsid w:val="00E04E4D"/>
    <w:rsid w:val="00E0598A"/>
    <w:rsid w:val="00E05E09"/>
    <w:rsid w:val="00E065F4"/>
    <w:rsid w:val="00E07D2A"/>
    <w:rsid w:val="00E11515"/>
    <w:rsid w:val="00E12255"/>
    <w:rsid w:val="00E12754"/>
    <w:rsid w:val="00E12974"/>
    <w:rsid w:val="00E142B1"/>
    <w:rsid w:val="00E2007B"/>
    <w:rsid w:val="00E204A0"/>
    <w:rsid w:val="00E20550"/>
    <w:rsid w:val="00E2157A"/>
    <w:rsid w:val="00E22087"/>
    <w:rsid w:val="00E22097"/>
    <w:rsid w:val="00E234D5"/>
    <w:rsid w:val="00E24724"/>
    <w:rsid w:val="00E249A6"/>
    <w:rsid w:val="00E25B9B"/>
    <w:rsid w:val="00E2673C"/>
    <w:rsid w:val="00E272C0"/>
    <w:rsid w:val="00E27692"/>
    <w:rsid w:val="00E27911"/>
    <w:rsid w:val="00E3070A"/>
    <w:rsid w:val="00E31920"/>
    <w:rsid w:val="00E3276D"/>
    <w:rsid w:val="00E337BA"/>
    <w:rsid w:val="00E33B67"/>
    <w:rsid w:val="00E342DD"/>
    <w:rsid w:val="00E346DB"/>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0B2"/>
    <w:rsid w:val="00E6298A"/>
    <w:rsid w:val="00E6349E"/>
    <w:rsid w:val="00E640E1"/>
    <w:rsid w:val="00E66F59"/>
    <w:rsid w:val="00E6718A"/>
    <w:rsid w:val="00E67204"/>
    <w:rsid w:val="00E7019F"/>
    <w:rsid w:val="00E70B83"/>
    <w:rsid w:val="00E70CF4"/>
    <w:rsid w:val="00E72C6A"/>
    <w:rsid w:val="00E731A1"/>
    <w:rsid w:val="00E74AAE"/>
    <w:rsid w:val="00E75DF0"/>
    <w:rsid w:val="00E7632B"/>
    <w:rsid w:val="00E770AB"/>
    <w:rsid w:val="00E801DE"/>
    <w:rsid w:val="00E81367"/>
    <w:rsid w:val="00E8230E"/>
    <w:rsid w:val="00E82DF1"/>
    <w:rsid w:val="00E831C3"/>
    <w:rsid w:val="00E85104"/>
    <w:rsid w:val="00E85487"/>
    <w:rsid w:val="00E85FEA"/>
    <w:rsid w:val="00E86104"/>
    <w:rsid w:val="00E875FB"/>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1FA"/>
    <w:rsid w:val="00EC4992"/>
    <w:rsid w:val="00EC4E3D"/>
    <w:rsid w:val="00EC6C1E"/>
    <w:rsid w:val="00EC6FDB"/>
    <w:rsid w:val="00ED0661"/>
    <w:rsid w:val="00ED0668"/>
    <w:rsid w:val="00ED10C7"/>
    <w:rsid w:val="00ED39EF"/>
    <w:rsid w:val="00ED3C0A"/>
    <w:rsid w:val="00ED53E3"/>
    <w:rsid w:val="00ED5BCF"/>
    <w:rsid w:val="00ED5F43"/>
    <w:rsid w:val="00ED6499"/>
    <w:rsid w:val="00ED70A7"/>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25EB"/>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609"/>
    <w:rsid w:val="00F32B78"/>
    <w:rsid w:val="00F32E7B"/>
    <w:rsid w:val="00F33CCA"/>
    <w:rsid w:val="00F35535"/>
    <w:rsid w:val="00F37412"/>
    <w:rsid w:val="00F3754A"/>
    <w:rsid w:val="00F42885"/>
    <w:rsid w:val="00F43AAF"/>
    <w:rsid w:val="00F43C4D"/>
    <w:rsid w:val="00F451AA"/>
    <w:rsid w:val="00F459C0"/>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B1D"/>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510"/>
    <w:rsid w:val="00F85A34"/>
    <w:rsid w:val="00F85AF4"/>
    <w:rsid w:val="00F8636E"/>
    <w:rsid w:val="00F87F94"/>
    <w:rsid w:val="00F90D38"/>
    <w:rsid w:val="00F94B64"/>
    <w:rsid w:val="00F95D6C"/>
    <w:rsid w:val="00F963B0"/>
    <w:rsid w:val="00F9796B"/>
    <w:rsid w:val="00F97A80"/>
    <w:rsid w:val="00FA0252"/>
    <w:rsid w:val="00FA08C4"/>
    <w:rsid w:val="00FA0E61"/>
    <w:rsid w:val="00FA2E02"/>
    <w:rsid w:val="00FA4795"/>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1"/>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7"/>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basedOn w:val="Domylnaczcionkaakapitu"/>
    <w:link w:val="Style2"/>
    <w:rsid w:val="00CF503D"/>
  </w:style>
  <w:style w:type="paragraph" w:customStyle="1" w:styleId="Style2">
    <w:name w:val="Style 2"/>
    <w:basedOn w:val="Normalny"/>
    <w:link w:val="CharStyle3"/>
    <w:rsid w:val="00CF503D"/>
    <w:pPr>
      <w:widowControl w:val="0"/>
      <w:spacing w:after="240" w:line="240" w:lineRule="auto"/>
      <w:jc w:val="left"/>
    </w:pPr>
    <w:rPr>
      <w:rFonts w:asciiTheme="minorHAnsi" w:eastAsiaTheme="minorHAnsi" w:hAnsiTheme="minorHAnsi" w:cstheme="minorBidi"/>
      <w:szCs w:val="22"/>
    </w:rPr>
  </w:style>
  <w:style w:type="character" w:customStyle="1" w:styleId="CharStyle16">
    <w:name w:val="Char Style 16"/>
    <w:basedOn w:val="Domylnaczcionkaakapitu"/>
    <w:link w:val="Style15"/>
    <w:rsid w:val="005D4462"/>
    <w:rPr>
      <w:rFonts w:ascii="Arial" w:eastAsia="Arial" w:hAnsi="Arial" w:cs="Arial"/>
      <w:sz w:val="17"/>
      <w:szCs w:val="17"/>
    </w:rPr>
  </w:style>
  <w:style w:type="paragraph" w:customStyle="1" w:styleId="Style15">
    <w:name w:val="Style 15"/>
    <w:basedOn w:val="Normalny"/>
    <w:link w:val="CharStyle16"/>
    <w:rsid w:val="005D4462"/>
    <w:pPr>
      <w:widowControl w:val="0"/>
      <w:spacing w:after="100" w:line="293" w:lineRule="auto"/>
      <w:jc w:val="left"/>
    </w:pPr>
    <w:rPr>
      <w:rFonts w:ascii="Arial" w:eastAsia="Arial" w:hAnsi="Arial" w:cs="Arial"/>
      <w:sz w:val="17"/>
      <w:szCs w:val="17"/>
    </w:rPr>
  </w:style>
  <w:style w:type="character" w:customStyle="1" w:styleId="CharStyle23">
    <w:name w:val="Char Style 23"/>
    <w:basedOn w:val="Domylnaczcionkaakapitu"/>
    <w:link w:val="Style22"/>
    <w:rsid w:val="00AF2885"/>
    <w:rPr>
      <w:rFonts w:ascii="Arial" w:eastAsia="Arial" w:hAnsi="Arial" w:cs="Arial"/>
      <w:b/>
      <w:bCs/>
      <w:sz w:val="17"/>
      <w:szCs w:val="17"/>
    </w:rPr>
  </w:style>
  <w:style w:type="paragraph" w:customStyle="1" w:styleId="Style22">
    <w:name w:val="Style 22"/>
    <w:basedOn w:val="Normalny"/>
    <w:link w:val="CharStyle23"/>
    <w:rsid w:val="00AF2885"/>
    <w:pPr>
      <w:widowControl w:val="0"/>
      <w:spacing w:after="100" w:line="293" w:lineRule="auto"/>
      <w:jc w:val="left"/>
      <w:outlineLvl w:val="5"/>
    </w:pPr>
    <w:rPr>
      <w:rFonts w:ascii="Arial" w:eastAsia="Arial" w:hAnsi="Arial" w:cs="Arial"/>
      <w:b/>
      <w:bCs/>
      <w:sz w:val="17"/>
      <w:szCs w:val="17"/>
    </w:rPr>
  </w:style>
  <w:style w:type="character" w:customStyle="1" w:styleId="CharStyle42">
    <w:name w:val="Char Style 42"/>
    <w:basedOn w:val="Domylnaczcionkaakapitu"/>
    <w:link w:val="Style41"/>
    <w:rsid w:val="00AF2885"/>
    <w:rPr>
      <w:rFonts w:ascii="Arial" w:eastAsia="Arial" w:hAnsi="Arial" w:cs="Arial"/>
      <w:sz w:val="17"/>
      <w:szCs w:val="17"/>
    </w:rPr>
  </w:style>
  <w:style w:type="paragraph" w:customStyle="1" w:styleId="Style41">
    <w:name w:val="Style 41"/>
    <w:basedOn w:val="Normalny"/>
    <w:link w:val="CharStyle42"/>
    <w:rsid w:val="00AF2885"/>
    <w:pPr>
      <w:widowControl w:val="0"/>
      <w:spacing w:after="100" w:line="293" w:lineRule="auto"/>
      <w:jc w:val="left"/>
    </w:pPr>
    <w:rPr>
      <w:rFonts w:ascii="Arial" w:eastAsia="Arial" w:hAnsi="Arial" w:cs="Arial"/>
      <w:sz w:val="17"/>
      <w:szCs w:val="17"/>
    </w:rPr>
  </w:style>
  <w:style w:type="paragraph" w:customStyle="1" w:styleId="TableParagraph">
    <w:name w:val="Table Paragraph"/>
    <w:basedOn w:val="Normalny"/>
    <w:uiPriority w:val="1"/>
    <w:qFormat/>
    <w:rsid w:val="00AF2885"/>
    <w:pPr>
      <w:widowControl w:val="0"/>
      <w:autoSpaceDE w:val="0"/>
      <w:autoSpaceDN w:val="0"/>
      <w:adjustRightInd w:val="0"/>
      <w:spacing w:line="240" w:lineRule="auto"/>
      <w:jc w:val="left"/>
    </w:pPr>
    <w:rPr>
      <w:rFonts w:eastAsiaTheme="minorEastAsia"/>
      <w:sz w:val="24"/>
      <w:szCs w:val="24"/>
      <w:lang w:eastAsia="pl-PL"/>
    </w:rPr>
  </w:style>
  <w:style w:type="character" w:customStyle="1" w:styleId="CharStyle12">
    <w:name w:val="Char Style 12"/>
    <w:basedOn w:val="Domylnaczcionkaakapitu"/>
    <w:link w:val="Style11"/>
    <w:rsid w:val="00F85510"/>
    <w:rPr>
      <w:rFonts w:ascii="Arial" w:eastAsia="Arial" w:hAnsi="Arial" w:cs="Arial"/>
      <w:i/>
      <w:iCs/>
      <w:sz w:val="18"/>
      <w:szCs w:val="18"/>
    </w:rPr>
  </w:style>
  <w:style w:type="paragraph" w:customStyle="1" w:styleId="Style11">
    <w:name w:val="Style 11"/>
    <w:basedOn w:val="Normalny"/>
    <w:link w:val="CharStyle12"/>
    <w:rsid w:val="00F85510"/>
    <w:pPr>
      <w:widowControl w:val="0"/>
      <w:spacing w:line="240" w:lineRule="auto"/>
      <w:jc w:val="left"/>
    </w:pPr>
    <w:rPr>
      <w:rFonts w:ascii="Arial" w:eastAsia="Arial" w:hAnsi="Arial" w:cs="Arial"/>
      <w:i/>
      <w:iCs/>
      <w:sz w:val="18"/>
      <w:szCs w:val="18"/>
    </w:rPr>
  </w:style>
  <w:style w:type="character" w:customStyle="1" w:styleId="CharStyle33">
    <w:name w:val="Char Style 33"/>
    <w:basedOn w:val="Domylnaczcionkaakapitu"/>
    <w:link w:val="Style32"/>
    <w:rsid w:val="00F62B1D"/>
    <w:rPr>
      <w:rFonts w:ascii="Arial" w:eastAsia="Arial" w:hAnsi="Arial" w:cs="Arial"/>
      <w:b/>
      <w:bCs/>
      <w:sz w:val="20"/>
      <w:szCs w:val="20"/>
    </w:rPr>
  </w:style>
  <w:style w:type="paragraph" w:customStyle="1" w:styleId="Style32">
    <w:name w:val="Style 32"/>
    <w:basedOn w:val="Normalny"/>
    <w:link w:val="CharStyle33"/>
    <w:rsid w:val="00F62B1D"/>
    <w:pPr>
      <w:widowControl w:val="0"/>
      <w:spacing w:line="240" w:lineRule="auto"/>
      <w:jc w:val="left"/>
    </w:pPr>
    <w:rPr>
      <w:rFonts w:ascii="Arial" w:eastAsia="Arial" w:hAnsi="Arial" w:cs="Arial"/>
      <w:b/>
      <w:bCs/>
      <w:sz w:val="20"/>
    </w:rPr>
  </w:style>
  <w:style w:type="character" w:customStyle="1" w:styleId="CharStyle13">
    <w:name w:val="Char Style 13"/>
    <w:basedOn w:val="Domylnaczcionkaakapitu"/>
    <w:link w:val="Style12"/>
    <w:rsid w:val="00F62B1D"/>
    <w:rPr>
      <w:rFonts w:ascii="Arial" w:eastAsia="Arial" w:hAnsi="Arial" w:cs="Arial"/>
    </w:rPr>
  </w:style>
  <w:style w:type="paragraph" w:customStyle="1" w:styleId="Style12">
    <w:name w:val="Style 12"/>
    <w:basedOn w:val="Normalny"/>
    <w:link w:val="CharStyle13"/>
    <w:rsid w:val="00F62B1D"/>
    <w:pPr>
      <w:widowControl w:val="0"/>
      <w:spacing w:line="240" w:lineRule="auto"/>
      <w:jc w:val="left"/>
    </w:pPr>
    <w:rPr>
      <w:rFonts w:ascii="Arial" w:eastAsia="Arial" w:hAnsi="Arial" w:cs="Arial"/>
      <w:szCs w:val="22"/>
    </w:rPr>
  </w:style>
  <w:style w:type="character" w:customStyle="1" w:styleId="CharStyle14">
    <w:name w:val="Char Style 14"/>
    <w:basedOn w:val="Domylnaczcionkaakapitu"/>
    <w:link w:val="Style13"/>
    <w:rsid w:val="00C23EA8"/>
    <w:rPr>
      <w:rFonts w:ascii="Arial" w:eastAsia="Arial" w:hAnsi="Arial" w:cs="Arial"/>
      <w:sz w:val="17"/>
      <w:szCs w:val="17"/>
    </w:rPr>
  </w:style>
  <w:style w:type="paragraph" w:customStyle="1" w:styleId="Style13">
    <w:name w:val="Style 13"/>
    <w:basedOn w:val="Normalny"/>
    <w:link w:val="CharStyle14"/>
    <w:rsid w:val="00C23EA8"/>
    <w:pPr>
      <w:widowControl w:val="0"/>
      <w:spacing w:line="305" w:lineRule="auto"/>
      <w:jc w:val="left"/>
    </w:pPr>
    <w:rPr>
      <w:rFonts w:ascii="Arial" w:eastAsia="Arial" w:hAnsi="Arial" w:cs="Arial"/>
      <w:sz w:val="17"/>
      <w:szCs w:val="17"/>
    </w:rPr>
  </w:style>
  <w:style w:type="numbering" w:customStyle="1" w:styleId="Styl1">
    <w:name w:val="Styl1"/>
    <w:uiPriority w:val="99"/>
    <w:rsid w:val="004517EE"/>
    <w:pPr>
      <w:numPr>
        <w:numId w:val="38"/>
      </w:numPr>
    </w:pPr>
  </w:style>
  <w:style w:type="character" w:customStyle="1" w:styleId="CharStyle31">
    <w:name w:val="Char Style 31"/>
    <w:basedOn w:val="Domylnaczcionkaakapitu"/>
    <w:link w:val="Style30"/>
    <w:rsid w:val="00A95B9B"/>
    <w:rPr>
      <w:rFonts w:ascii="Arial" w:eastAsia="Arial" w:hAnsi="Arial" w:cs="Arial"/>
      <w:sz w:val="19"/>
      <w:szCs w:val="19"/>
    </w:rPr>
  </w:style>
  <w:style w:type="paragraph" w:customStyle="1" w:styleId="Style30">
    <w:name w:val="Style 30"/>
    <w:basedOn w:val="Normalny"/>
    <w:link w:val="CharStyle31"/>
    <w:rsid w:val="00A95B9B"/>
    <w:pPr>
      <w:widowControl w:val="0"/>
      <w:spacing w:after="120" w:line="295" w:lineRule="auto"/>
      <w:jc w:val="left"/>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512">
      <w:bodyDiv w:val="1"/>
      <w:marLeft w:val="0"/>
      <w:marRight w:val="0"/>
      <w:marTop w:val="0"/>
      <w:marBottom w:val="0"/>
      <w:divBdr>
        <w:top w:val="none" w:sz="0" w:space="0" w:color="auto"/>
        <w:left w:val="none" w:sz="0" w:space="0" w:color="auto"/>
        <w:bottom w:val="none" w:sz="0" w:space="0" w:color="auto"/>
        <w:right w:val="none" w:sz="0" w:space="0" w:color="auto"/>
      </w:divBdr>
    </w:div>
    <w:div w:id="12339714">
      <w:bodyDiv w:val="1"/>
      <w:marLeft w:val="0"/>
      <w:marRight w:val="0"/>
      <w:marTop w:val="0"/>
      <w:marBottom w:val="0"/>
      <w:divBdr>
        <w:top w:val="none" w:sz="0" w:space="0" w:color="auto"/>
        <w:left w:val="none" w:sz="0" w:space="0" w:color="auto"/>
        <w:bottom w:val="none" w:sz="0" w:space="0" w:color="auto"/>
        <w:right w:val="none" w:sz="0" w:space="0" w:color="auto"/>
      </w:divBdr>
    </w:div>
    <w:div w:id="6102808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14185937">
      <w:bodyDiv w:val="1"/>
      <w:marLeft w:val="0"/>
      <w:marRight w:val="0"/>
      <w:marTop w:val="0"/>
      <w:marBottom w:val="0"/>
      <w:divBdr>
        <w:top w:val="none" w:sz="0" w:space="0" w:color="auto"/>
        <w:left w:val="none" w:sz="0" w:space="0" w:color="auto"/>
        <w:bottom w:val="none" w:sz="0" w:space="0" w:color="auto"/>
        <w:right w:val="none" w:sz="0" w:space="0" w:color="auto"/>
      </w:divBdr>
    </w:div>
    <w:div w:id="451632124">
      <w:bodyDiv w:val="1"/>
      <w:marLeft w:val="0"/>
      <w:marRight w:val="0"/>
      <w:marTop w:val="0"/>
      <w:marBottom w:val="0"/>
      <w:divBdr>
        <w:top w:val="none" w:sz="0" w:space="0" w:color="auto"/>
        <w:left w:val="none" w:sz="0" w:space="0" w:color="auto"/>
        <w:bottom w:val="none" w:sz="0" w:space="0" w:color="auto"/>
        <w:right w:val="none" w:sz="0" w:space="0" w:color="auto"/>
      </w:divBdr>
    </w:div>
    <w:div w:id="453914421">
      <w:bodyDiv w:val="1"/>
      <w:marLeft w:val="0"/>
      <w:marRight w:val="0"/>
      <w:marTop w:val="0"/>
      <w:marBottom w:val="0"/>
      <w:divBdr>
        <w:top w:val="none" w:sz="0" w:space="0" w:color="auto"/>
        <w:left w:val="none" w:sz="0" w:space="0" w:color="auto"/>
        <w:bottom w:val="none" w:sz="0" w:space="0" w:color="auto"/>
        <w:right w:val="none" w:sz="0" w:space="0" w:color="auto"/>
      </w:divBdr>
    </w:div>
    <w:div w:id="48119650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400842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8507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386941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22594724">
      <w:bodyDiv w:val="1"/>
      <w:marLeft w:val="0"/>
      <w:marRight w:val="0"/>
      <w:marTop w:val="0"/>
      <w:marBottom w:val="0"/>
      <w:divBdr>
        <w:top w:val="none" w:sz="0" w:space="0" w:color="auto"/>
        <w:left w:val="none" w:sz="0" w:space="0" w:color="auto"/>
        <w:bottom w:val="none" w:sz="0" w:space="0" w:color="auto"/>
        <w:right w:val="none" w:sz="0" w:space="0" w:color="auto"/>
      </w:divBdr>
    </w:div>
    <w:div w:id="1259484023">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48348699">
      <w:bodyDiv w:val="1"/>
      <w:marLeft w:val="0"/>
      <w:marRight w:val="0"/>
      <w:marTop w:val="0"/>
      <w:marBottom w:val="0"/>
      <w:divBdr>
        <w:top w:val="none" w:sz="0" w:space="0" w:color="auto"/>
        <w:left w:val="none" w:sz="0" w:space="0" w:color="auto"/>
        <w:bottom w:val="none" w:sz="0" w:space="0" w:color="auto"/>
        <w:right w:val="none" w:sz="0" w:space="0" w:color="auto"/>
      </w:divBdr>
    </w:div>
    <w:div w:id="1606770666">
      <w:bodyDiv w:val="1"/>
      <w:marLeft w:val="0"/>
      <w:marRight w:val="0"/>
      <w:marTop w:val="0"/>
      <w:marBottom w:val="0"/>
      <w:divBdr>
        <w:top w:val="none" w:sz="0" w:space="0" w:color="auto"/>
        <w:left w:val="none" w:sz="0" w:space="0" w:color="auto"/>
        <w:bottom w:val="none" w:sz="0" w:space="0" w:color="auto"/>
        <w:right w:val="none" w:sz="0" w:space="0" w:color="auto"/>
      </w:divBdr>
    </w:div>
    <w:div w:id="1613853592">
      <w:bodyDiv w:val="1"/>
      <w:marLeft w:val="0"/>
      <w:marRight w:val="0"/>
      <w:marTop w:val="0"/>
      <w:marBottom w:val="0"/>
      <w:divBdr>
        <w:top w:val="none" w:sz="0" w:space="0" w:color="auto"/>
        <w:left w:val="none" w:sz="0" w:space="0" w:color="auto"/>
        <w:bottom w:val="none" w:sz="0" w:space="0" w:color="auto"/>
        <w:right w:val="none" w:sz="0" w:space="0" w:color="auto"/>
      </w:divBdr>
    </w:div>
    <w:div w:id="16667794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01BFA"/>
    <w:rsid w:val="00110E7A"/>
    <w:rsid w:val="00112677"/>
    <w:rsid w:val="00121F39"/>
    <w:rsid w:val="00160198"/>
    <w:rsid w:val="001B3960"/>
    <w:rsid w:val="001C7176"/>
    <w:rsid w:val="001E0988"/>
    <w:rsid w:val="001E3168"/>
    <w:rsid w:val="001E65F5"/>
    <w:rsid w:val="001F4D89"/>
    <w:rsid w:val="001F6AB2"/>
    <w:rsid w:val="002036E3"/>
    <w:rsid w:val="002331B6"/>
    <w:rsid w:val="00242305"/>
    <w:rsid w:val="00263FCB"/>
    <w:rsid w:val="002679F3"/>
    <w:rsid w:val="0027219B"/>
    <w:rsid w:val="0027490D"/>
    <w:rsid w:val="00295270"/>
    <w:rsid w:val="002A14E2"/>
    <w:rsid w:val="002A5475"/>
    <w:rsid w:val="002A769A"/>
    <w:rsid w:val="002D0025"/>
    <w:rsid w:val="002D273D"/>
    <w:rsid w:val="002D5E73"/>
    <w:rsid w:val="002D7537"/>
    <w:rsid w:val="002E672A"/>
    <w:rsid w:val="00305222"/>
    <w:rsid w:val="0033381B"/>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2D03"/>
    <w:rsid w:val="005C354C"/>
    <w:rsid w:val="00600D1C"/>
    <w:rsid w:val="00604DBC"/>
    <w:rsid w:val="006232F5"/>
    <w:rsid w:val="00626ABB"/>
    <w:rsid w:val="00657004"/>
    <w:rsid w:val="0067331D"/>
    <w:rsid w:val="00690FBB"/>
    <w:rsid w:val="006A12EA"/>
    <w:rsid w:val="006A4C38"/>
    <w:rsid w:val="006A4DB0"/>
    <w:rsid w:val="006A6AFD"/>
    <w:rsid w:val="006B59ED"/>
    <w:rsid w:val="00700E56"/>
    <w:rsid w:val="007039E9"/>
    <w:rsid w:val="00712D6C"/>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84EBE"/>
    <w:rsid w:val="00887CA3"/>
    <w:rsid w:val="008E019D"/>
    <w:rsid w:val="008E031B"/>
    <w:rsid w:val="0091435D"/>
    <w:rsid w:val="00920F8B"/>
    <w:rsid w:val="00923549"/>
    <w:rsid w:val="00926AF2"/>
    <w:rsid w:val="009324D2"/>
    <w:rsid w:val="00947014"/>
    <w:rsid w:val="009B2C80"/>
    <w:rsid w:val="009D330F"/>
    <w:rsid w:val="00A00EEA"/>
    <w:rsid w:val="00A07633"/>
    <w:rsid w:val="00A27FD0"/>
    <w:rsid w:val="00A347BC"/>
    <w:rsid w:val="00A35DF1"/>
    <w:rsid w:val="00A71B43"/>
    <w:rsid w:val="00A72EB3"/>
    <w:rsid w:val="00A7439F"/>
    <w:rsid w:val="00AC1621"/>
    <w:rsid w:val="00AD5090"/>
    <w:rsid w:val="00B1212B"/>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5B89"/>
    <w:rsid w:val="00E76B96"/>
    <w:rsid w:val="00E825E6"/>
    <w:rsid w:val="00E91008"/>
    <w:rsid w:val="00ED5DD4"/>
    <w:rsid w:val="00EE39C7"/>
    <w:rsid w:val="00EF5F32"/>
    <w:rsid w:val="00F8384E"/>
    <w:rsid w:val="00F879E4"/>
    <w:rsid w:val="00FD3600"/>
    <w:rsid w:val="00FD767E"/>
    <w:rsid w:val="00FE5356"/>
    <w:rsid w:val="00FE7F65"/>
    <w:rsid w:val="00FF4B27"/>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12D6C"/>
    <w:rPr>
      <w:color w:val="808080"/>
    </w:rPr>
  </w:style>
  <w:style w:type="paragraph" w:customStyle="1" w:styleId="AF74CD70A63E41F692136C119C5D42FC">
    <w:name w:val="AF74CD70A63E41F692136C119C5D42FC"/>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2025-06-04T00:00:00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165 — załączniki edytowalne.docx</dmsv2BaseFileName>
    <dmsv2BaseDisplayName xmlns="http://schemas.microsoft.com/sharepoint/v3">165 — załączniki edytowalne</dmsv2BaseDisplayName>
    <dmsv2SWPP2ObjectNumber xmlns="http://schemas.microsoft.com/sharepoint/v3">POST/DYS/OSK/GZ/00165/2026                        </dmsv2SWPP2ObjectNumber>
    <dmsv2SWPP2SumMD5 xmlns="http://schemas.microsoft.com/sharepoint/v3">6ecc137c5d0701c46c8eb8a4702b7c0f</dmsv2SWPP2SumMD5>
    <dmsv2BaseMoved xmlns="http://schemas.microsoft.com/sharepoint/v3">false</dmsv2BaseMoved>
    <dmsv2BaseIsSensitive xmlns="http://schemas.microsoft.com/sharepoint/v3">true</dmsv2BaseIsSensitive>
    <dmsv2SWPP2IDSWPP2 xmlns="http://schemas.microsoft.com/sharepoint/v3">704013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24168360</dmsv2BaseClientSystemDocumentID>
    <dmsv2BaseModifiedByID xmlns="http://schemas.microsoft.com/sharepoint/v3">12103678</dmsv2BaseModifiedByID>
    <dmsv2BaseCreatedByID xmlns="http://schemas.microsoft.com/sharepoint/v3">12103678</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JEUP5JKVCYQC-1398355148-624</_dlc_DocId>
    <_dlc_DocIdUrl xmlns="a19cb1c7-c5c7-46d4-85ae-d83685407bba">
      <Url>https://swpp2.dms.gkpge.pl/sites/41/_layouts/15/DocIdRedir.aspx?ID=JEUP5JKVCYQC-1398355148-624</Url>
      <Description>JEUP5JKVCYQC-1398355148-624</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0891A61-676E-4C75-AFAB-742F238E2FF2}">
  <ds:schemaRefs>
    <ds:schemaRef ds:uri="http://schemas.openxmlformats.org/officeDocument/2006/bibliography"/>
  </ds:schemaRefs>
</ds:datastoreItem>
</file>

<file path=customXml/itemProps4.xml><?xml version="1.0" encoding="utf-8"?>
<ds:datastoreItem xmlns:ds="http://schemas.openxmlformats.org/officeDocument/2006/customXml" ds:itemID="{8D28683B-56F2-416B-BBB5-F2399CAFE33A}"/>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fa87e474-2c2a-4570-a952-e5d0e470b777"/>
    <ds:schemaRef ds:uri="http://schemas.microsoft.com/office/2006/documentManagement/types"/>
    <ds:schemaRef ds:uri="http://purl.org/dc/elements/1.1/"/>
    <ds:schemaRef ds:uri="http://schemas.microsoft.com/office/2006/metadata/properties"/>
    <ds:schemaRef ds:uri="efb9c7a9-fb7a-49d0-ad5d-64d3cce8bf9e"/>
    <ds:schemaRef ds:uri="http://schemas.microsoft.com/office/infopath/2007/PartnerControls"/>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7.xml><?xml version="1.0" encoding="utf-8"?>
<ds:datastoreItem xmlns:ds="http://schemas.openxmlformats.org/officeDocument/2006/customXml" ds:itemID="{415DEDAA-2B5F-48C3-BA34-8AB723C6E268}"/>
</file>

<file path=docProps/app.xml><?xml version="1.0" encoding="utf-8"?>
<Properties xmlns="http://schemas.openxmlformats.org/officeDocument/2006/extended-properties" xmlns:vt="http://schemas.openxmlformats.org/officeDocument/2006/docPropsVTypes">
  <Template>Normal</Template>
  <TotalTime>474</TotalTime>
  <Pages>10</Pages>
  <Words>2728</Words>
  <Characters>16369</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Przewody SN, nN, gołe dla PGE Dystrybucja S.A Oddział Skarżysko-Kamienna</vt:lpstr>
    </vt:vector>
  </TitlesOfParts>
  <Company>aaa</Company>
  <LinksUpToDate>false</LinksUpToDate>
  <CharactersWithSpaces>19059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Przewody nN i AFL-6 120; AFL-6 240</dc:title>
  <dc:subject>………………</dc:subject>
  <dc:creator>Kurpiewska Katarzyna [PGE S.A.]</dc:creator>
  <cp:keywords>POST/DYS/OSK/LZA/00165/2026</cp:keywords>
  <cp:lastModifiedBy>Solarz Marta [PGE Dystr. O.Skarżysko-Kam.]</cp:lastModifiedBy>
  <cp:revision>63</cp:revision>
  <cp:lastPrinted>2025-05-26T10:44:00Z</cp:lastPrinted>
  <dcterms:created xsi:type="dcterms:W3CDTF">2022-12-29T12:09:00Z</dcterms:created>
  <dcterms:modified xsi:type="dcterms:W3CDTF">2026-01-22T08:17:00Z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45e2d57b-b22b-4af4-8be4-0d8313a20fd6</vt:lpwstr>
  </property>
</Properties>
</file>